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6F1" w:rsidRDefault="005A76F1" w:rsidP="005F759B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03472114">
            <wp:simplePos x="0" y="0"/>
            <wp:positionH relativeFrom="column">
              <wp:posOffset>1492250</wp:posOffset>
            </wp:positionH>
            <wp:positionV relativeFrom="paragraph">
              <wp:posOffset>-218440</wp:posOffset>
            </wp:positionV>
            <wp:extent cx="6645910" cy="2689860"/>
            <wp:effectExtent l="0" t="0" r="2540" b="0"/>
            <wp:wrapTight wrapText="bothSides">
              <wp:wrapPolygon edited="0">
                <wp:start x="0" y="0"/>
                <wp:lineTo x="0" y="21416"/>
                <wp:lineTo x="21546" y="21416"/>
                <wp:lineTo x="21546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Pr="00A028F3" w:rsidRDefault="005A76F1" w:rsidP="005A76F1">
      <w:pPr>
        <w:jc w:val="center"/>
        <w:rPr>
          <w:b/>
          <w:bCs/>
          <w:sz w:val="52"/>
          <w:szCs w:val="52"/>
        </w:rPr>
      </w:pPr>
      <w:bookmarkStart w:id="0" w:name="_Hlk123124859"/>
      <w:bookmarkStart w:id="1" w:name="_Hlk87340867"/>
      <w:bookmarkStart w:id="2" w:name="_Hlk124501455"/>
      <w:r w:rsidRPr="00A028F3">
        <w:rPr>
          <w:b/>
          <w:bCs/>
          <w:sz w:val="52"/>
          <w:szCs w:val="52"/>
        </w:rPr>
        <w:t>Рабочая программа</w:t>
      </w:r>
    </w:p>
    <w:p w:rsidR="005A76F1" w:rsidRPr="00A028F3" w:rsidRDefault="005A76F1" w:rsidP="005A76F1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внеурочной деятельности</w:t>
      </w:r>
    </w:p>
    <w:p w:rsidR="005A76F1" w:rsidRPr="00A028F3" w:rsidRDefault="005A76F1" w:rsidP="005A76F1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2</w:t>
      </w:r>
      <w:r w:rsidRPr="00A028F3">
        <w:rPr>
          <w:b/>
          <w:bCs/>
          <w:sz w:val="52"/>
          <w:szCs w:val="52"/>
        </w:rPr>
        <w:t xml:space="preserve"> класс</w:t>
      </w:r>
    </w:p>
    <w:bookmarkEnd w:id="1"/>
    <w:p w:rsidR="005A76F1" w:rsidRDefault="005A76F1" w:rsidP="005A76F1">
      <w:pPr>
        <w:jc w:val="center"/>
        <w:rPr>
          <w:i/>
          <w:iCs/>
          <w:sz w:val="52"/>
          <w:szCs w:val="52"/>
        </w:rPr>
      </w:pPr>
      <w:r>
        <w:rPr>
          <w:i/>
          <w:iCs/>
          <w:sz w:val="52"/>
          <w:szCs w:val="52"/>
        </w:rPr>
        <w:t>Я, ты, он, она</w:t>
      </w:r>
    </w:p>
    <w:p w:rsidR="005A76F1" w:rsidRDefault="005A76F1" w:rsidP="005A76F1">
      <w:pPr>
        <w:jc w:val="center"/>
        <w:rPr>
          <w:i/>
          <w:iCs/>
          <w:sz w:val="52"/>
          <w:szCs w:val="52"/>
        </w:rPr>
      </w:pPr>
    </w:p>
    <w:p w:rsidR="005A76F1" w:rsidRPr="00A028F3" w:rsidRDefault="005A76F1" w:rsidP="005A76F1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bookmarkEnd w:id="2"/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A76F1" w:rsidRDefault="005A76F1" w:rsidP="005F759B">
      <w:pPr>
        <w:jc w:val="center"/>
        <w:rPr>
          <w:b/>
        </w:rPr>
      </w:pPr>
    </w:p>
    <w:p w:rsidR="005F759B" w:rsidRDefault="005F759B" w:rsidP="005F759B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5F759B" w:rsidRDefault="005F759B" w:rsidP="005F759B"/>
    <w:p w:rsidR="005F759B" w:rsidRDefault="005F759B" w:rsidP="005F759B">
      <w:pPr>
        <w:tabs>
          <w:tab w:val="left" w:pos="1960"/>
        </w:tabs>
        <w:jc w:val="both"/>
      </w:pPr>
      <w:r>
        <w:t xml:space="preserve">       Современные дети растут в мире высоких технологий развивающиеся стремительно и бесповоротно. Социальное образование начинается со знакомства с объектами ближайшего окружения, с которыми ребенок сталкивается каждый день. Каким стал опасным окружающий мир – это дороги; бытовая техника; пожары в природе и в доме; ядовитые и опасные для детей растительный мир. Ведь если опираться на статические данные, то мы увидим, насколько современный мир опасен для маленького человека.</w:t>
      </w:r>
    </w:p>
    <w:p w:rsidR="005F759B" w:rsidRDefault="005F759B" w:rsidP="005F759B">
      <w:pPr>
        <w:jc w:val="both"/>
      </w:pPr>
      <w:r>
        <w:t xml:space="preserve">        Безопасность – важная цель жизни человека.  Каждый человек должен уметь защитить себя и ближнего в чрезвычайных ситуациях, оказать первую помощь пострадавшему. Чтобы защитить, надо знать, что такое безопасность, необходимо уметь и знать, как защищать.</w:t>
      </w:r>
    </w:p>
    <w:p w:rsidR="005F759B" w:rsidRDefault="005F759B" w:rsidP="005F759B">
      <w:pPr>
        <w:jc w:val="both"/>
      </w:pPr>
      <w:r>
        <w:t xml:space="preserve">     Правильно научить ребенка вести себя в опасных ситуациях, одна из важных задач родителей и воспитателей, то есть взрослых людей, которые находятся рядом с ребенком.</w:t>
      </w:r>
    </w:p>
    <w:p w:rsidR="005F759B" w:rsidRDefault="005F759B" w:rsidP="005F759B">
      <w:pPr>
        <w:jc w:val="both"/>
      </w:pPr>
      <w:r>
        <w:t xml:space="preserve">     </w:t>
      </w:r>
    </w:p>
    <w:p w:rsidR="005F759B" w:rsidRDefault="005F759B" w:rsidP="005F759B">
      <w:pPr>
        <w:pStyle w:val="a5"/>
        <w:ind w:firstLine="360"/>
        <w:jc w:val="both"/>
      </w:pPr>
      <w:r>
        <w:t>Нормативно-правовой и документальной основой Программы являются:</w:t>
      </w:r>
    </w:p>
    <w:p w:rsidR="005F759B" w:rsidRDefault="005F759B" w:rsidP="005F759B">
      <w:pPr>
        <w:pStyle w:val="a5"/>
        <w:numPr>
          <w:ilvl w:val="0"/>
          <w:numId w:val="3"/>
        </w:numPr>
        <w:jc w:val="both"/>
      </w:pPr>
      <w:r>
        <w:t>Конвенция о правах ребенка;</w:t>
      </w:r>
    </w:p>
    <w:p w:rsidR="005F759B" w:rsidRDefault="005F759B" w:rsidP="005F759B">
      <w:pPr>
        <w:pStyle w:val="a5"/>
        <w:numPr>
          <w:ilvl w:val="0"/>
          <w:numId w:val="3"/>
        </w:numPr>
        <w:jc w:val="both"/>
      </w:pPr>
      <w:r>
        <w:t xml:space="preserve">Закон Российской Федерации «Об образовании»; </w:t>
      </w:r>
    </w:p>
    <w:p w:rsidR="005F759B" w:rsidRDefault="005F759B" w:rsidP="005F759B">
      <w:pPr>
        <w:pStyle w:val="a5"/>
        <w:numPr>
          <w:ilvl w:val="0"/>
          <w:numId w:val="3"/>
        </w:numPr>
        <w:jc w:val="both"/>
      </w:pPr>
      <w:r>
        <w:t>Федеральный государственный образовательный стандарт начального общего образования.</w:t>
      </w:r>
    </w:p>
    <w:p w:rsidR="005F759B" w:rsidRDefault="005F759B" w:rsidP="005F759B">
      <w:pPr>
        <w:pStyle w:val="a5"/>
        <w:jc w:val="both"/>
      </w:pPr>
      <w:r>
        <w:rPr>
          <w:b/>
        </w:rPr>
        <w:t xml:space="preserve">       Цель: </w:t>
      </w:r>
      <w:r>
        <w:t>Формирование знаний, установок, личностных ориентиров и норм поведения, обеспечивающих сохранение и укрепление физического и психического здоровья как одного из ценностных составляющих, способствующих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</w:t>
      </w:r>
      <w:r>
        <w:rPr>
          <w:b/>
        </w:rPr>
        <w:t xml:space="preserve">; </w:t>
      </w:r>
      <w:r>
        <w:t>формирование социального опыта школьника, воспитание правильного отношения к среде обитания и правил поведения в ней; понимание своей индивидуальности, своих способностей и возможностей.</w:t>
      </w:r>
    </w:p>
    <w:p w:rsidR="005F759B" w:rsidRDefault="005F759B" w:rsidP="005F759B">
      <w:pPr>
        <w:jc w:val="both"/>
      </w:pPr>
      <w:r>
        <w:t xml:space="preserve">      </w:t>
      </w:r>
      <w:r>
        <w:rPr>
          <w:b/>
        </w:rPr>
        <w:t xml:space="preserve"> Задачи:</w:t>
      </w:r>
      <w:r>
        <w:t xml:space="preserve">  </w:t>
      </w:r>
    </w:p>
    <w:p w:rsidR="005F759B" w:rsidRDefault="005F759B" w:rsidP="005F759B">
      <w:pPr>
        <w:numPr>
          <w:ilvl w:val="0"/>
          <w:numId w:val="17"/>
        </w:numPr>
        <w:ind w:left="714" w:hanging="357"/>
        <w:jc w:val="both"/>
      </w:pPr>
      <w:r>
        <w:t>формировать у обучающихся сознательное отношение к вопросам личной и общественной безопасности и стремления к здоровому образу жизни;</w:t>
      </w:r>
    </w:p>
    <w:p w:rsidR="005F759B" w:rsidRDefault="005F759B" w:rsidP="005F759B">
      <w:pPr>
        <w:numPr>
          <w:ilvl w:val="0"/>
          <w:numId w:val="2"/>
        </w:numPr>
        <w:jc w:val="both"/>
      </w:pPr>
      <w:r>
        <w:t xml:space="preserve">научить обучающихся делать осознанный выбор поступков, поведения, позволяющие сохранять и укреплять здоровье; </w:t>
      </w:r>
    </w:p>
    <w:p w:rsidR="005F759B" w:rsidRDefault="005F759B" w:rsidP="005F759B">
      <w:pPr>
        <w:numPr>
          <w:ilvl w:val="0"/>
          <w:numId w:val="2"/>
        </w:numPr>
        <w:jc w:val="both"/>
      </w:pPr>
      <w:r>
        <w:t xml:space="preserve">сформировать навыки позитивного коммуникативного общения; </w:t>
      </w:r>
    </w:p>
    <w:p w:rsidR="005F759B" w:rsidRDefault="005F759B" w:rsidP="005F759B">
      <w:pPr>
        <w:numPr>
          <w:ilvl w:val="0"/>
          <w:numId w:val="2"/>
        </w:numPr>
        <w:jc w:val="both"/>
      </w:pPr>
      <w:r>
        <w:t>создать условия для приобретения практических навыков и умений поведения детей в экстремальных ситуациях.</w:t>
      </w:r>
    </w:p>
    <w:p w:rsidR="005F759B" w:rsidRDefault="005F759B" w:rsidP="005F759B">
      <w:pPr>
        <w:numPr>
          <w:ilvl w:val="0"/>
          <w:numId w:val="2"/>
        </w:numPr>
        <w:jc w:val="both"/>
      </w:pPr>
      <w:r>
        <w:t>сформировать навыки по организации  охраны окружающей среды.</w:t>
      </w:r>
    </w:p>
    <w:p w:rsidR="005F759B" w:rsidRDefault="005F759B" w:rsidP="005F759B">
      <w:pPr>
        <w:jc w:val="both"/>
      </w:pPr>
    </w:p>
    <w:p w:rsidR="005F759B" w:rsidRPr="005F759B" w:rsidRDefault="005F759B" w:rsidP="005F759B">
      <w:pPr>
        <w:pStyle w:val="a3"/>
        <w:jc w:val="both"/>
      </w:pPr>
      <w:r>
        <w:t xml:space="preserve">      Содержание данной программы </w:t>
      </w:r>
      <w:r>
        <w:rPr>
          <w:b/>
        </w:rPr>
        <w:t>соответствует</w:t>
      </w:r>
      <w:r>
        <w:t xml:space="preserve"> целям и задачам основной образовательной программы начального общего образования.</w:t>
      </w:r>
    </w:p>
    <w:p w:rsidR="005F759B" w:rsidRDefault="005F759B" w:rsidP="005F759B">
      <w:pPr>
        <w:pStyle w:val="a3"/>
        <w:jc w:val="both"/>
      </w:pPr>
      <w:r>
        <w:t xml:space="preserve">     </w:t>
      </w:r>
    </w:p>
    <w:p w:rsidR="005F759B" w:rsidRDefault="005F759B" w:rsidP="005F759B">
      <w:pPr>
        <w:jc w:val="both"/>
      </w:pPr>
      <w:r>
        <w:lastRenderedPageBreak/>
        <w:t xml:space="preserve">      </w:t>
      </w:r>
      <w:r>
        <w:rPr>
          <w:b/>
          <w:i/>
        </w:rPr>
        <w:t>Аудиторные занятия</w:t>
      </w:r>
      <w:r>
        <w:t xml:space="preserve"> проходят в виде бесед, которые проводит руководитель программы, либо приглашенные специалисты в учебном кабинете; просмотра видеофильмов в компьютерном классе. </w:t>
      </w:r>
      <w:r>
        <w:rPr>
          <w:b/>
          <w:i/>
        </w:rPr>
        <w:t>Внеаудиторные</w:t>
      </w:r>
      <w:r>
        <w:rPr>
          <w:i/>
        </w:rPr>
        <w:t xml:space="preserve"> </w:t>
      </w:r>
      <w:r>
        <w:t xml:space="preserve">занятия организованы в форме прогулок, экскурсий, походов, практических тренировок, тренингов, соревнований на местности, исследовательских и творческих работ в лесу, парке, пришкольном участке. </w:t>
      </w:r>
    </w:p>
    <w:p w:rsidR="005F759B" w:rsidRDefault="005F759B" w:rsidP="005F759B">
      <w:pPr>
        <w:jc w:val="both"/>
      </w:pPr>
      <w:r>
        <w:t xml:space="preserve">      Образовательная программа внеурочной деятельности «Я, ты, он, » предусматривает использование следующих технологий</w:t>
      </w:r>
      <w:r>
        <w:rPr>
          <w:i/>
        </w:rPr>
        <w:t xml:space="preserve">: </w:t>
      </w:r>
      <w:r>
        <w:t xml:space="preserve"> </w:t>
      </w:r>
    </w:p>
    <w:p w:rsidR="005F759B" w:rsidRDefault="005F759B" w:rsidP="005F759B">
      <w:pPr>
        <w:jc w:val="both"/>
      </w:pPr>
      <w:r>
        <w:t xml:space="preserve">            </w:t>
      </w:r>
      <w:r>
        <w:rPr>
          <w:i/>
        </w:rPr>
        <w:t>Групповая.</w:t>
      </w:r>
      <w:r>
        <w:t xml:space="preserve"> В течение всего периода обучения дети делятся на подгруппы для решения и выполнения конкретных задач, выполнения определенной работы, успех которой зависит от вклада каждого члена группы. Состав группы меняется в зависимости от цели деятельности.</w:t>
      </w:r>
    </w:p>
    <w:p w:rsidR="005F759B" w:rsidRDefault="005F759B" w:rsidP="005F759B">
      <w:pPr>
        <w:jc w:val="both"/>
      </w:pPr>
      <w:r>
        <w:rPr>
          <w:i/>
        </w:rPr>
        <w:t xml:space="preserve">         Игровая.</w:t>
      </w:r>
      <w:r>
        <w:t xml:space="preserve"> Позволяет активно включить детей в деятельность, решить задачу   воссоздания и усвоения общественного опыта, в котором складывается и совершенствуется самоуправление поведением.</w:t>
      </w:r>
    </w:p>
    <w:p w:rsidR="005F759B" w:rsidRDefault="005F759B" w:rsidP="005F759B">
      <w:pPr>
        <w:jc w:val="both"/>
      </w:pPr>
      <w:r>
        <w:t xml:space="preserve">         </w:t>
      </w:r>
      <w:r>
        <w:rPr>
          <w:i/>
        </w:rPr>
        <w:t xml:space="preserve"> КТД.</w:t>
      </w:r>
      <w:r>
        <w:t xml:space="preserve"> Предполагает такую организацию совместной деятельности детей и взрослых, при которой все члены коллектива участвуют в планировании, подготовке, осуществлении и анализе любого дела.</w:t>
      </w:r>
    </w:p>
    <w:p w:rsidR="005F759B" w:rsidRDefault="005F759B" w:rsidP="005F759B">
      <w:pPr>
        <w:jc w:val="both"/>
      </w:pPr>
      <w:r>
        <w:t xml:space="preserve">        </w:t>
      </w:r>
      <w:r>
        <w:rPr>
          <w:i/>
        </w:rPr>
        <w:t>Личностно-ориентированная</w:t>
      </w:r>
      <w:r>
        <w:t xml:space="preserve"> </w:t>
      </w:r>
      <w:r>
        <w:rPr>
          <w:i/>
        </w:rPr>
        <w:t>технология.</w:t>
      </w:r>
      <w:r>
        <w:t xml:space="preserve"> Содержание, методы и приемы её направлены на то, чтобы использовать субъективный опыт каждого ученика, помочь становлению его личности.</w:t>
      </w:r>
    </w:p>
    <w:p w:rsidR="005F759B" w:rsidRDefault="005F759B" w:rsidP="005F759B">
      <w:pPr>
        <w:jc w:val="both"/>
      </w:pPr>
      <w:r>
        <w:t xml:space="preserve">        </w:t>
      </w:r>
      <w:r>
        <w:rPr>
          <w:i/>
        </w:rPr>
        <w:t>Исследовательская</w:t>
      </w:r>
      <w:r>
        <w:t xml:space="preserve"> и </w:t>
      </w:r>
      <w:r>
        <w:rPr>
          <w:i/>
        </w:rPr>
        <w:t>проектная деятельность</w:t>
      </w:r>
      <w:r>
        <w:t>.</w:t>
      </w:r>
    </w:p>
    <w:p w:rsidR="005F759B" w:rsidRDefault="005F759B" w:rsidP="005F759B">
      <w:pPr>
        <w:jc w:val="both"/>
      </w:pPr>
      <w:r>
        <w:t xml:space="preserve">          </w:t>
      </w:r>
    </w:p>
    <w:p w:rsidR="005F759B" w:rsidRDefault="005F759B" w:rsidP="005F759B">
      <w:pPr>
        <w:jc w:val="both"/>
      </w:pPr>
      <w:r>
        <w:rPr>
          <w:b/>
        </w:rPr>
        <w:t xml:space="preserve">Модуль 1. «Улица полна неожиданностей», </w:t>
      </w:r>
      <w:r>
        <w:t>знакомит младших школьников с правилами дорожного движения, воспитывает в них навыки безопасного поведения на улице.</w:t>
      </w:r>
    </w:p>
    <w:p w:rsidR="005F759B" w:rsidRDefault="005F759B" w:rsidP="005F759B">
      <w:pPr>
        <w:jc w:val="both"/>
      </w:pPr>
      <w:r>
        <w:t xml:space="preserve">     Занятия построены в форме тематических бесед, игровых занятий, конкурсов, соревнований и викторин, а для контроля знаний составлены вопросы и задания.</w:t>
      </w:r>
    </w:p>
    <w:p w:rsidR="005F759B" w:rsidRDefault="005F759B" w:rsidP="005F759B">
      <w:pPr>
        <w:jc w:val="both"/>
      </w:pPr>
      <w:r>
        <w:t xml:space="preserve">     Модуль позволит достичь успешных результатов в обучении и воспитании дисциплинированных участников дорожного движения, а также поможет снизить уровень  детского травматизма на дорогах.</w:t>
      </w:r>
    </w:p>
    <w:p w:rsidR="005F759B" w:rsidRDefault="005F759B" w:rsidP="005F759B">
      <w:pPr>
        <w:rPr>
          <w:b/>
        </w:rPr>
      </w:pPr>
      <w:r>
        <w:rPr>
          <w:b/>
        </w:rPr>
        <w:t xml:space="preserve">     </w:t>
      </w:r>
    </w:p>
    <w:p w:rsidR="005F759B" w:rsidRDefault="005F759B" w:rsidP="005F759B">
      <w:pPr>
        <w:rPr>
          <w:b/>
        </w:rPr>
      </w:pPr>
      <w:r>
        <w:rPr>
          <w:b/>
        </w:rPr>
        <w:t xml:space="preserve">Цель: </w:t>
      </w:r>
    </w:p>
    <w:p w:rsidR="005F759B" w:rsidRDefault="005F759B" w:rsidP="005F759B">
      <w:pPr>
        <w:jc w:val="both"/>
      </w:pPr>
      <w:r>
        <w:t xml:space="preserve">     Формирование представления младших школьников о безопасности дорожного движения.</w:t>
      </w:r>
    </w:p>
    <w:p w:rsidR="005F759B" w:rsidRDefault="005F759B" w:rsidP="005F759B">
      <w:pPr>
        <w:jc w:val="both"/>
      </w:pPr>
    </w:p>
    <w:p w:rsidR="005F759B" w:rsidRDefault="005F759B" w:rsidP="005F759B">
      <w:pPr>
        <w:jc w:val="both"/>
        <w:rPr>
          <w:b/>
        </w:rPr>
      </w:pPr>
      <w:r>
        <w:rPr>
          <w:b/>
        </w:rPr>
        <w:t>Задачи:</w:t>
      </w:r>
    </w:p>
    <w:p w:rsidR="005F759B" w:rsidRDefault="005F759B" w:rsidP="005F759B">
      <w:pPr>
        <w:numPr>
          <w:ilvl w:val="0"/>
          <w:numId w:val="19"/>
        </w:numPr>
        <w:jc w:val="both"/>
      </w:pPr>
      <w:r>
        <w:t>обучить правилам безопасного поведения на дорогах и улицах;</w:t>
      </w:r>
    </w:p>
    <w:p w:rsidR="005F759B" w:rsidRDefault="005F759B" w:rsidP="005F759B">
      <w:pPr>
        <w:numPr>
          <w:ilvl w:val="0"/>
          <w:numId w:val="19"/>
        </w:numPr>
        <w:jc w:val="both"/>
      </w:pPr>
      <w:r>
        <w:t>научить приемам оказания первой доврачебной помощи, пострадавшим в ДТП;</w:t>
      </w:r>
    </w:p>
    <w:p w:rsidR="005F759B" w:rsidRDefault="005F759B" w:rsidP="005F759B">
      <w:pPr>
        <w:numPr>
          <w:ilvl w:val="0"/>
          <w:numId w:val="19"/>
        </w:numPr>
        <w:jc w:val="both"/>
      </w:pPr>
      <w:r>
        <w:t>развить природные задатки, способствующие успеху в социальном самоопределении детей.</w:t>
      </w:r>
    </w:p>
    <w:p w:rsidR="005F759B" w:rsidRDefault="005F759B" w:rsidP="005F759B">
      <w:pPr>
        <w:jc w:val="both"/>
      </w:pPr>
    </w:p>
    <w:p w:rsidR="005F759B" w:rsidRDefault="005F759B" w:rsidP="005F759B">
      <w:pPr>
        <w:jc w:val="both"/>
      </w:pPr>
      <w:r>
        <w:rPr>
          <w:b/>
        </w:rPr>
        <w:t xml:space="preserve">     Модуль 2.</w:t>
      </w:r>
      <w:r>
        <w:t xml:space="preserve"> </w:t>
      </w:r>
      <w:r>
        <w:rPr>
          <w:b/>
        </w:rPr>
        <w:t>«Мир вокруг нас</w:t>
      </w:r>
      <w:r>
        <w:t>», пробуждает и развивает чувства ребенка, знакомить с окружающим миром через чувственно-эмоциональное восприятие, способствует освоению элементарных практических навыков и правил поведения во время походов, прогулок и экскурсий.</w:t>
      </w:r>
    </w:p>
    <w:p w:rsidR="005F759B" w:rsidRDefault="005F759B" w:rsidP="005F759B">
      <w:pPr>
        <w:jc w:val="both"/>
      </w:pPr>
      <w:r>
        <w:t xml:space="preserve">      Дети получают первоначальные теоретические знания и практические навыки по организации пешего туристского путешествия, проходят топографическую подготовку, учатся ориентироваться на местности, изучают природные условия, флору  родного края. Знакомятся со своим ближайшим окружением. </w:t>
      </w:r>
    </w:p>
    <w:p w:rsidR="005F759B" w:rsidRDefault="005F759B" w:rsidP="005F759B">
      <w:pPr>
        <w:jc w:val="both"/>
      </w:pPr>
    </w:p>
    <w:p w:rsidR="005F759B" w:rsidRDefault="005F759B" w:rsidP="005F759B">
      <w:pPr>
        <w:ind w:left="360"/>
        <w:jc w:val="both"/>
      </w:pPr>
      <w:r>
        <w:rPr>
          <w:b/>
        </w:rPr>
        <w:lastRenderedPageBreak/>
        <w:t xml:space="preserve">Цель: </w:t>
      </w:r>
      <w:r>
        <w:t>Формирование знаний и умений обучающихся безопасного поведения в природе.</w:t>
      </w:r>
    </w:p>
    <w:p w:rsidR="005F759B" w:rsidRDefault="005F759B" w:rsidP="005F759B">
      <w:pPr>
        <w:ind w:left="360"/>
        <w:jc w:val="both"/>
        <w:rPr>
          <w:b/>
        </w:rPr>
      </w:pPr>
    </w:p>
    <w:p w:rsidR="005F759B" w:rsidRDefault="005F759B" w:rsidP="005F759B">
      <w:pPr>
        <w:ind w:left="360"/>
        <w:jc w:val="both"/>
        <w:rPr>
          <w:b/>
        </w:rPr>
      </w:pPr>
      <w:r>
        <w:rPr>
          <w:b/>
        </w:rPr>
        <w:t>Задачи:</w:t>
      </w:r>
    </w:p>
    <w:p w:rsidR="005F759B" w:rsidRDefault="005F759B" w:rsidP="005F759B">
      <w:pPr>
        <w:numPr>
          <w:ilvl w:val="0"/>
          <w:numId w:val="20"/>
        </w:numPr>
        <w:jc w:val="both"/>
      </w:pPr>
      <w:r>
        <w:t>научить детей применять знания и умения в согласии с законами природы, законами бытия;</w:t>
      </w:r>
    </w:p>
    <w:p w:rsidR="005F759B" w:rsidRDefault="005F759B" w:rsidP="005F759B">
      <w:pPr>
        <w:numPr>
          <w:ilvl w:val="0"/>
          <w:numId w:val="20"/>
        </w:numPr>
      </w:pPr>
      <w:r>
        <w:t>сформировать стремление к сохранению и укреплению своей безопасности.</w:t>
      </w:r>
    </w:p>
    <w:p w:rsidR="005F759B" w:rsidRDefault="005F759B" w:rsidP="005F759B">
      <w:pPr>
        <w:ind w:left="360"/>
      </w:pPr>
    </w:p>
    <w:p w:rsidR="005F759B" w:rsidRDefault="005F759B" w:rsidP="005F759B">
      <w:pPr>
        <w:ind w:firstLine="360"/>
        <w:jc w:val="both"/>
      </w:pPr>
      <w:r>
        <w:t xml:space="preserve">     </w:t>
      </w:r>
      <w:r>
        <w:rPr>
          <w:b/>
        </w:rPr>
        <w:t xml:space="preserve">Модуль 3. «Не шути с огнем». </w:t>
      </w:r>
      <w:r>
        <w:t>В истории человечества немало событий, связанных с пожарами, память о которых хранится веками. Ежегодно при пожарах погибают тысячи людей, в том числе и дети.</w:t>
      </w:r>
    </w:p>
    <w:p w:rsidR="005F759B" w:rsidRDefault="005F759B" w:rsidP="005F759B">
      <w:pPr>
        <w:jc w:val="both"/>
      </w:pPr>
      <w:r>
        <w:t xml:space="preserve">      Пожарная безопасность, как и безопасность человека, вообще, во многом  зависит от его просвещенности, в том числе осведомленности о возможных факторах, источниках, носителях пожарных бедствий, обученности правилам действия в чрезвычайных ситуациях. </w:t>
      </w:r>
    </w:p>
    <w:p w:rsidR="005F759B" w:rsidRDefault="005F759B" w:rsidP="005F759B">
      <w:pPr>
        <w:jc w:val="both"/>
      </w:pPr>
      <w:r>
        <w:t xml:space="preserve">    </w:t>
      </w:r>
    </w:p>
    <w:p w:rsidR="005F759B" w:rsidRDefault="005F759B" w:rsidP="005F759B">
      <w:pPr>
        <w:rPr>
          <w:b/>
        </w:rPr>
      </w:pPr>
      <w:r>
        <w:rPr>
          <w:b/>
        </w:rPr>
        <w:t xml:space="preserve">Цель: </w:t>
      </w:r>
    </w:p>
    <w:p w:rsidR="005F759B" w:rsidRDefault="005F759B" w:rsidP="005F759B">
      <w:r>
        <w:rPr>
          <w:b/>
        </w:rPr>
        <w:t xml:space="preserve">     </w:t>
      </w:r>
      <w:r>
        <w:t xml:space="preserve">Обучить детей противопожарным мерам, действиям при пожаре и первой помощи пострадавшим от огня. </w:t>
      </w:r>
    </w:p>
    <w:p w:rsidR="005F759B" w:rsidRDefault="005F759B" w:rsidP="005F759B"/>
    <w:p w:rsidR="005F759B" w:rsidRDefault="005F759B" w:rsidP="005F759B">
      <w:pPr>
        <w:rPr>
          <w:b/>
        </w:rPr>
      </w:pPr>
      <w:r>
        <w:rPr>
          <w:b/>
        </w:rPr>
        <w:t xml:space="preserve">Задачи: </w:t>
      </w:r>
    </w:p>
    <w:p w:rsidR="005F759B" w:rsidRDefault="005F759B" w:rsidP="005F759B">
      <w:pPr>
        <w:numPr>
          <w:ilvl w:val="0"/>
          <w:numId w:val="13"/>
        </w:numPr>
      </w:pPr>
      <w:r>
        <w:t>познакомить обучающихся с возможными факторами, источниками носителями пожарных бедствий;</w:t>
      </w:r>
    </w:p>
    <w:p w:rsidR="005F759B" w:rsidRDefault="005F759B" w:rsidP="005F759B">
      <w:pPr>
        <w:numPr>
          <w:ilvl w:val="0"/>
          <w:numId w:val="13"/>
        </w:numPr>
      </w:pPr>
      <w:r>
        <w:t>сформировать знания и умения по пожарной безопасности, оказание первой помощи пострадавшим;</w:t>
      </w:r>
    </w:p>
    <w:p w:rsidR="005F759B" w:rsidRDefault="005F759B" w:rsidP="005F759B">
      <w:pPr>
        <w:numPr>
          <w:ilvl w:val="0"/>
          <w:numId w:val="13"/>
        </w:numPr>
      </w:pPr>
      <w:r>
        <w:t>обучить правилам действий в чрезвычайных ситуациях.</w:t>
      </w:r>
    </w:p>
    <w:p w:rsidR="005F759B" w:rsidRDefault="005F759B" w:rsidP="005F759B">
      <w:pPr>
        <w:ind w:left="360"/>
      </w:pPr>
    </w:p>
    <w:p w:rsidR="005F759B" w:rsidRDefault="005F759B" w:rsidP="005F759B">
      <w:pPr>
        <w:jc w:val="both"/>
      </w:pPr>
      <w:r>
        <w:rPr>
          <w:b/>
        </w:rPr>
        <w:t xml:space="preserve">    Модуль 4. «Внимание! Опасность!», </w:t>
      </w:r>
      <w:r>
        <w:t>знакомит детей, как нужно вести себя в экстремальной ситуации, уметь применять три модели поведения в экстремальной ситуации: «Зови на помощь», «Уходи из ситуации», «Принимай меры по самоспасению»; знакомит,</w:t>
      </w:r>
      <w:r>
        <w:rPr>
          <w:b/>
        </w:rPr>
        <w:t xml:space="preserve"> </w:t>
      </w:r>
      <w:r>
        <w:t>как уберечь свою жизнь, достоинство от преступного посягательства. Особенно актуальна проблема правовой защиты ребенка, обеспечение его социальной безопасности.</w:t>
      </w:r>
    </w:p>
    <w:p w:rsidR="005F759B" w:rsidRDefault="005F759B" w:rsidP="005F759B">
      <w:pPr>
        <w:jc w:val="both"/>
      </w:pPr>
      <w:r>
        <w:t xml:space="preserve">     Количество насильственных преступлений в отношении детей, часто заканчивающихся трагически, к сожалению, не имеет тенденций к снижению. Как уберечь ребенка от подобных встреч? </w:t>
      </w:r>
    </w:p>
    <w:p w:rsidR="005F759B" w:rsidRDefault="005F759B" w:rsidP="005F759B">
      <w:pPr>
        <w:jc w:val="both"/>
      </w:pPr>
      <w:r>
        <w:t xml:space="preserve">     Здесь многое зависит от родителей, педагогов школ,  истинна,  здесь проста, следует объяснять и учить детей правилам предосторожности.  </w:t>
      </w:r>
    </w:p>
    <w:p w:rsidR="005F759B" w:rsidRDefault="005F759B" w:rsidP="005F759B">
      <w:pPr>
        <w:jc w:val="both"/>
      </w:pPr>
    </w:p>
    <w:p w:rsidR="005F759B" w:rsidRDefault="005F759B" w:rsidP="005F759B">
      <w:r>
        <w:t xml:space="preserve">     </w:t>
      </w:r>
      <w:r>
        <w:rPr>
          <w:b/>
        </w:rPr>
        <w:t xml:space="preserve">Цель: </w:t>
      </w:r>
      <w:r>
        <w:t>Уберечь  жизнь и достоинство от преступного посягательства.</w:t>
      </w:r>
    </w:p>
    <w:p w:rsidR="005F759B" w:rsidRDefault="005F759B" w:rsidP="005F759B">
      <w:pPr>
        <w:rPr>
          <w:b/>
        </w:rPr>
      </w:pPr>
      <w:r>
        <w:rPr>
          <w:b/>
        </w:rPr>
        <w:t xml:space="preserve">     </w:t>
      </w:r>
    </w:p>
    <w:p w:rsidR="005F759B" w:rsidRDefault="005F759B" w:rsidP="005F759B">
      <w:pPr>
        <w:rPr>
          <w:b/>
        </w:rPr>
      </w:pPr>
      <w:r>
        <w:rPr>
          <w:b/>
        </w:rPr>
        <w:t xml:space="preserve">     Задачи:</w:t>
      </w:r>
    </w:p>
    <w:p w:rsidR="005F759B" w:rsidRDefault="005F759B" w:rsidP="005F759B">
      <w:pPr>
        <w:numPr>
          <w:ilvl w:val="0"/>
          <w:numId w:val="6"/>
        </w:numPr>
      </w:pPr>
      <w:r>
        <w:t>показать связь дружбы и социального здоровья</w:t>
      </w:r>
    </w:p>
    <w:p w:rsidR="005F759B" w:rsidRDefault="005F759B" w:rsidP="005F759B">
      <w:pPr>
        <w:numPr>
          <w:ilvl w:val="0"/>
          <w:numId w:val="6"/>
        </w:numPr>
      </w:pPr>
      <w:r>
        <w:t>описать различные влияния друзей друг на друга</w:t>
      </w:r>
    </w:p>
    <w:p w:rsidR="005F759B" w:rsidRDefault="005F759B" w:rsidP="005F759B">
      <w:pPr>
        <w:numPr>
          <w:ilvl w:val="0"/>
          <w:numId w:val="6"/>
        </w:numPr>
      </w:pPr>
      <w:r>
        <w:t>познакомить  с видами давления и способами сопротивления давлению</w:t>
      </w:r>
    </w:p>
    <w:p w:rsidR="005F759B" w:rsidRDefault="005F759B" w:rsidP="005F759B">
      <w:pPr>
        <w:numPr>
          <w:ilvl w:val="0"/>
          <w:numId w:val="6"/>
        </w:numPr>
      </w:pPr>
      <w:r>
        <w:t>показать ученикам ситуации, в которых отказ – единственный способ ответственного поведения</w:t>
      </w:r>
    </w:p>
    <w:p w:rsidR="005F759B" w:rsidRDefault="005F759B" w:rsidP="005F759B">
      <w:pPr>
        <w:numPr>
          <w:ilvl w:val="0"/>
          <w:numId w:val="6"/>
        </w:numPr>
      </w:pPr>
      <w:r>
        <w:t>познакомить с формами отказа.</w:t>
      </w:r>
    </w:p>
    <w:p w:rsidR="005F759B" w:rsidRDefault="005F759B" w:rsidP="005F759B">
      <w:pPr>
        <w:pStyle w:val="a5"/>
        <w:rPr>
          <w:b/>
          <w:color w:val="000000"/>
        </w:rPr>
      </w:pPr>
      <w:r>
        <w:t xml:space="preserve">     </w:t>
      </w:r>
      <w:r>
        <w:rPr>
          <w:b/>
          <w:color w:val="000000"/>
        </w:rPr>
        <w:t>Формы и методы работы:</w:t>
      </w:r>
    </w:p>
    <w:p w:rsidR="005F759B" w:rsidRDefault="005F759B" w:rsidP="005F759B">
      <w:pPr>
        <w:pStyle w:val="a8"/>
        <w:ind w:left="0" w:right="-5" w:firstLine="540"/>
        <w:jc w:val="both"/>
      </w:pPr>
      <w:r>
        <w:lastRenderedPageBreak/>
        <w:t xml:space="preserve">Формы воспитательной работы: </w:t>
      </w:r>
    </w:p>
    <w:p w:rsidR="005F759B" w:rsidRDefault="005F759B" w:rsidP="005F759B">
      <w:pPr>
        <w:pStyle w:val="a8"/>
        <w:numPr>
          <w:ilvl w:val="0"/>
          <w:numId w:val="8"/>
        </w:numPr>
        <w:ind w:right="-5"/>
        <w:jc w:val="both"/>
      </w:pPr>
      <w:r>
        <w:t>познавательная беседа;</w:t>
      </w:r>
    </w:p>
    <w:p w:rsidR="005F759B" w:rsidRDefault="005F759B" w:rsidP="005F759B">
      <w:pPr>
        <w:pStyle w:val="a8"/>
        <w:numPr>
          <w:ilvl w:val="0"/>
          <w:numId w:val="8"/>
        </w:numPr>
        <w:ind w:right="-5"/>
        <w:jc w:val="both"/>
      </w:pPr>
      <w:r>
        <w:t>этическая беседа;</w:t>
      </w:r>
    </w:p>
    <w:p w:rsidR="005F759B" w:rsidRDefault="005F759B" w:rsidP="005F759B">
      <w:pPr>
        <w:pStyle w:val="a8"/>
        <w:numPr>
          <w:ilvl w:val="0"/>
          <w:numId w:val="8"/>
        </w:numPr>
        <w:ind w:right="-5"/>
        <w:jc w:val="both"/>
      </w:pPr>
      <w:r>
        <w:t>профилактическая беседа;</w:t>
      </w:r>
    </w:p>
    <w:p w:rsidR="005F759B" w:rsidRDefault="005F759B" w:rsidP="005F759B">
      <w:pPr>
        <w:pStyle w:val="a8"/>
        <w:numPr>
          <w:ilvl w:val="0"/>
          <w:numId w:val="8"/>
        </w:numPr>
        <w:ind w:right="-5"/>
        <w:jc w:val="both"/>
      </w:pPr>
      <w:r>
        <w:t xml:space="preserve">игры: ролевые, ситуационные; </w:t>
      </w:r>
    </w:p>
    <w:p w:rsidR="005F759B" w:rsidRDefault="005F759B" w:rsidP="005F759B">
      <w:pPr>
        <w:pStyle w:val="a8"/>
        <w:numPr>
          <w:ilvl w:val="0"/>
          <w:numId w:val="8"/>
        </w:numPr>
        <w:ind w:right="-5"/>
        <w:jc w:val="both"/>
      </w:pPr>
      <w:r>
        <w:t>занятия с использованием художественных средств выразительности;</w:t>
      </w:r>
    </w:p>
    <w:p w:rsidR="005F759B" w:rsidRDefault="005F759B" w:rsidP="005F759B">
      <w:pPr>
        <w:pStyle w:val="a8"/>
        <w:numPr>
          <w:ilvl w:val="0"/>
          <w:numId w:val="8"/>
        </w:numPr>
        <w:ind w:right="-5"/>
        <w:jc w:val="both"/>
      </w:pPr>
      <w:r>
        <w:t>упражнения;</w:t>
      </w:r>
    </w:p>
    <w:p w:rsidR="005F759B" w:rsidRDefault="005F759B" w:rsidP="005F759B">
      <w:pPr>
        <w:pStyle w:val="a8"/>
        <w:numPr>
          <w:ilvl w:val="0"/>
          <w:numId w:val="8"/>
        </w:numPr>
        <w:ind w:right="-5"/>
        <w:jc w:val="both"/>
      </w:pPr>
      <w:r>
        <w:t xml:space="preserve">тренинги; </w:t>
      </w:r>
    </w:p>
    <w:p w:rsidR="005F759B" w:rsidRDefault="005F759B" w:rsidP="005F759B">
      <w:pPr>
        <w:pStyle w:val="a8"/>
        <w:numPr>
          <w:ilvl w:val="0"/>
          <w:numId w:val="8"/>
        </w:numPr>
        <w:ind w:right="-5"/>
        <w:jc w:val="both"/>
      </w:pPr>
      <w:r>
        <w:t>экскурсии;</w:t>
      </w:r>
    </w:p>
    <w:p w:rsidR="005F759B" w:rsidRDefault="005F759B" w:rsidP="005F759B">
      <w:pPr>
        <w:pStyle w:val="a8"/>
        <w:numPr>
          <w:ilvl w:val="0"/>
          <w:numId w:val="8"/>
        </w:numPr>
        <w:ind w:right="-5"/>
        <w:jc w:val="both"/>
      </w:pPr>
      <w:r>
        <w:t>тестирование, что осуществляется в режиме коллективных (массовых),  групповых, микро групповых и индивидуальных занятиях.</w:t>
      </w:r>
    </w:p>
    <w:p w:rsidR="005F759B" w:rsidRDefault="005F759B" w:rsidP="005F759B">
      <w:pPr>
        <w:pStyle w:val="a5"/>
        <w:spacing w:before="0" w:after="0"/>
        <w:ind w:firstLine="540"/>
      </w:pPr>
      <w:r>
        <w:rPr>
          <w:i/>
          <w:color w:val="008080"/>
        </w:rPr>
        <w:t xml:space="preserve">  </w:t>
      </w:r>
      <w:r>
        <w:t>Методы воспитания:</w:t>
      </w:r>
    </w:p>
    <w:p w:rsidR="005F759B" w:rsidRDefault="005F759B" w:rsidP="005F759B">
      <w:pPr>
        <w:numPr>
          <w:ilvl w:val="1"/>
          <w:numId w:val="1"/>
        </w:numPr>
        <w:jc w:val="both"/>
      </w:pPr>
      <w:r>
        <w:t xml:space="preserve">методы формирования сознания личности (рассказ, беседа, диспут, метод примера); </w:t>
      </w:r>
    </w:p>
    <w:p w:rsidR="005F759B" w:rsidRDefault="005F759B" w:rsidP="005F759B">
      <w:pPr>
        <w:numPr>
          <w:ilvl w:val="1"/>
          <w:numId w:val="10"/>
        </w:numPr>
        <w:jc w:val="both"/>
      </w:pPr>
      <w:r>
        <w:t xml:space="preserve">методы организации деятельности и формирования опыта общественного поведения личности (приучение, метод создания воспитывающих ситуаций, педагогическое требование, инструктаж, иллюстрации и демонстрации); </w:t>
      </w:r>
    </w:p>
    <w:p w:rsidR="005F759B" w:rsidRDefault="005F759B" w:rsidP="005F759B">
      <w:pPr>
        <w:numPr>
          <w:ilvl w:val="1"/>
          <w:numId w:val="7"/>
        </w:numPr>
        <w:jc w:val="both"/>
      </w:pPr>
      <w:r>
        <w:t xml:space="preserve">методы стимулирования и мотивации деятельности и поведения личности (соревнование, познавательная игра, эмоциональное воздействие, поощрение и др.); </w:t>
      </w:r>
    </w:p>
    <w:p w:rsidR="005F759B" w:rsidRDefault="005F759B" w:rsidP="005F759B">
      <w:pPr>
        <w:numPr>
          <w:ilvl w:val="1"/>
          <w:numId w:val="16"/>
        </w:numPr>
        <w:jc w:val="both"/>
      </w:pPr>
      <w:r>
        <w:t>методы контроля, самоконтроля и самооценки в воспитании.</w:t>
      </w:r>
    </w:p>
    <w:p w:rsidR="005F759B" w:rsidRDefault="005F759B" w:rsidP="005F759B">
      <w:pPr>
        <w:jc w:val="both"/>
        <w:rPr>
          <w:color w:val="FF0000"/>
        </w:rPr>
      </w:pPr>
    </w:p>
    <w:p w:rsidR="005F759B" w:rsidRDefault="005F759B" w:rsidP="005F759B">
      <w:pPr>
        <w:jc w:val="center"/>
        <w:rPr>
          <w:b/>
        </w:rPr>
      </w:pPr>
      <w:r>
        <w:rPr>
          <w:b/>
        </w:rPr>
        <w:t>Планируемые результаты освоения обучающимися программы</w:t>
      </w:r>
    </w:p>
    <w:p w:rsidR="005F759B" w:rsidRDefault="005F759B" w:rsidP="005F759B">
      <w:pPr>
        <w:jc w:val="center"/>
        <w:rPr>
          <w:b/>
        </w:rPr>
      </w:pPr>
      <w:r>
        <w:rPr>
          <w:b/>
        </w:rPr>
        <w:t>внеучебной (внеурочной) деятельности:</w:t>
      </w:r>
    </w:p>
    <w:p w:rsidR="005F759B" w:rsidRDefault="005F759B" w:rsidP="005F759B">
      <w:pPr>
        <w:jc w:val="center"/>
        <w:rPr>
          <w:b/>
        </w:rPr>
      </w:pPr>
    </w:p>
    <w:p w:rsidR="005F759B" w:rsidRDefault="005F759B" w:rsidP="005F759B">
      <w:pPr>
        <w:spacing w:line="360" w:lineRule="auto"/>
        <w:jc w:val="both"/>
      </w:pPr>
      <w:r>
        <w:t xml:space="preserve">Программа предусматривает достижение </w:t>
      </w:r>
      <w:r>
        <w:rPr>
          <w:b/>
          <w:i/>
        </w:rPr>
        <w:t>3 уровней результатов</w:t>
      </w:r>
      <w:r>
        <w:t xml:space="preserve">: </w:t>
      </w:r>
    </w:p>
    <w:p w:rsidR="005F759B" w:rsidRDefault="005F759B" w:rsidP="005F759B">
      <w:pPr>
        <w:ind w:firstLine="426"/>
        <w:jc w:val="both"/>
      </w:pPr>
      <w:r>
        <w:t>1-й уровень – приобретение школьником социальных знаний, понимания социальной реальности в повседневной жизни: о технике безопасности при занятиях туризмом, о способах и средствах самозащиты; о способах  ориентирования на местности и элементарных правилах выживания в природе; о принятых в обществе нормах отношения к природе; о правилах групповой работы; об основах разработки социальных  проектов и организации коллективной творческой деятельности; о способах  самостоятельного поиска, нахождения и обработки информации.</w:t>
      </w:r>
    </w:p>
    <w:p w:rsidR="005F759B" w:rsidRDefault="005F759B" w:rsidP="005F759B">
      <w:pPr>
        <w:ind w:firstLine="426"/>
        <w:jc w:val="both"/>
      </w:pPr>
      <w:r>
        <w:t>2-й уровень – формирование позитивного отношения школьника к базовым  ценностям нашего общества и к социальной  реальности в целом: развитие ценностных отношений школьника к своему здоровью и здоровью окружающих его людей, к физкультуре, к природе, к родному Отечеству, к труду, к другим людям.</w:t>
      </w:r>
    </w:p>
    <w:p w:rsidR="005F759B" w:rsidRDefault="005F759B" w:rsidP="005F759B">
      <w:pPr>
        <w:ind w:firstLine="426"/>
        <w:jc w:val="both"/>
      </w:pPr>
      <w:r>
        <w:t>3-й уровень – приобретение школьником опыта самостоятельного социального действия: приобретение школьником опыта актуализации обж в социальном пространстве; опыта заботы о младших и организации их досуга; опыта волонтерской деятельности; опыта самообслуживания, самоорганизации и организации совместной деятельности с другими школьниками</w:t>
      </w:r>
    </w:p>
    <w:p w:rsidR="005F759B" w:rsidRDefault="005F759B" w:rsidP="005F759B">
      <w:pPr>
        <w:ind w:left="700"/>
        <w:jc w:val="both"/>
      </w:pPr>
    </w:p>
    <w:p w:rsidR="005F759B" w:rsidRDefault="005F759B" w:rsidP="005F759B">
      <w:pPr>
        <w:jc w:val="both"/>
        <w:rPr>
          <w:b/>
          <w:i/>
        </w:rPr>
      </w:pPr>
      <w:r>
        <w:rPr>
          <w:b/>
          <w:i/>
        </w:rPr>
        <w:t>На I уровне воспитанник имеет представление:</w:t>
      </w:r>
    </w:p>
    <w:p w:rsidR="005F759B" w:rsidRDefault="005F759B" w:rsidP="005F759B">
      <w:pPr>
        <w:numPr>
          <w:ilvl w:val="0"/>
          <w:numId w:val="5"/>
        </w:numPr>
        <w:ind w:left="0" w:firstLine="284"/>
        <w:jc w:val="both"/>
      </w:pPr>
      <w:r>
        <w:t>о биполярных качествах личности и нравственных нормах поведения; </w:t>
      </w:r>
    </w:p>
    <w:p w:rsidR="005F759B" w:rsidRDefault="005F759B" w:rsidP="005F759B">
      <w:pPr>
        <w:numPr>
          <w:ilvl w:val="0"/>
          <w:numId w:val="5"/>
        </w:numPr>
        <w:ind w:left="0" w:firstLine="284"/>
        <w:jc w:val="both"/>
      </w:pPr>
      <w:r>
        <w:lastRenderedPageBreak/>
        <w:t xml:space="preserve">о своих желаниях, потребностях, чертах своего характера, о своих достоинствах и недостатках; </w:t>
      </w:r>
    </w:p>
    <w:p w:rsidR="005F759B" w:rsidRDefault="005F759B" w:rsidP="005F759B">
      <w:pPr>
        <w:numPr>
          <w:ilvl w:val="0"/>
          <w:numId w:val="5"/>
        </w:numPr>
        <w:ind w:left="0" w:firstLine="284"/>
        <w:jc w:val="both"/>
      </w:pPr>
      <w:r>
        <w:t>о конфликтах и способах их разрешения;</w:t>
      </w:r>
    </w:p>
    <w:p w:rsidR="005F759B" w:rsidRDefault="005F759B" w:rsidP="005F759B">
      <w:pPr>
        <w:numPr>
          <w:ilvl w:val="0"/>
          <w:numId w:val="5"/>
        </w:numPr>
        <w:ind w:left="0" w:firstLine="284"/>
        <w:jc w:val="both"/>
      </w:pPr>
      <w:r>
        <w:t>об основных  моделях коммуникативного поведения;</w:t>
      </w:r>
    </w:p>
    <w:p w:rsidR="005F759B" w:rsidRDefault="005F759B" w:rsidP="005F759B">
      <w:pPr>
        <w:numPr>
          <w:ilvl w:val="0"/>
          <w:numId w:val="5"/>
        </w:numPr>
        <w:ind w:left="0" w:firstLine="284"/>
        <w:jc w:val="both"/>
      </w:pPr>
      <w:r>
        <w:t>о правилах поведения в различных ситуациях: в школе, в магазине, на улице, в транспорте и др.</w:t>
      </w:r>
    </w:p>
    <w:p w:rsidR="005F759B" w:rsidRDefault="005F759B" w:rsidP="005F759B">
      <w:pPr>
        <w:jc w:val="both"/>
        <w:rPr>
          <w:b/>
        </w:rPr>
      </w:pPr>
      <w:r>
        <w:rPr>
          <w:b/>
        </w:rPr>
        <w:t xml:space="preserve">На II уровне:    </w:t>
      </w:r>
    </w:p>
    <w:p w:rsidR="005F759B" w:rsidRDefault="005F759B" w:rsidP="005F759B">
      <w:pPr>
        <w:numPr>
          <w:ilvl w:val="0"/>
          <w:numId w:val="4"/>
        </w:numPr>
        <w:ind w:left="0" w:firstLine="284"/>
        <w:jc w:val="both"/>
      </w:pPr>
      <w:r>
        <w:t>соблюдает личностную неприкосновенность и достоинства  других, нравственные нормы поведения;</w:t>
      </w:r>
    </w:p>
    <w:p w:rsidR="005F759B" w:rsidRDefault="005F759B" w:rsidP="005F759B">
      <w:pPr>
        <w:numPr>
          <w:ilvl w:val="0"/>
          <w:numId w:val="4"/>
        </w:numPr>
        <w:ind w:left="0" w:firstLine="284"/>
        <w:jc w:val="both"/>
      </w:pPr>
      <w:r>
        <w:t>умеет анализировать поступки свои и других людей</w:t>
      </w:r>
      <w:r>
        <w:tab/>
        <w:t>;</w:t>
      </w:r>
      <w:r>
        <w:tab/>
      </w:r>
    </w:p>
    <w:p w:rsidR="005F759B" w:rsidRDefault="005F759B" w:rsidP="005F759B">
      <w:pPr>
        <w:numPr>
          <w:ilvl w:val="0"/>
          <w:numId w:val="4"/>
        </w:numPr>
        <w:ind w:left="0" w:firstLine="284"/>
        <w:jc w:val="both"/>
      </w:pPr>
      <w:r>
        <w:t>способен вступать в контакт и вести разговор с собеседником;</w:t>
      </w:r>
      <w:r>
        <w:tab/>
      </w:r>
    </w:p>
    <w:p w:rsidR="005F759B" w:rsidRDefault="005F759B" w:rsidP="005F759B">
      <w:pPr>
        <w:numPr>
          <w:ilvl w:val="0"/>
          <w:numId w:val="4"/>
        </w:numPr>
        <w:ind w:left="0" w:firstLine="284"/>
        <w:jc w:val="both"/>
      </w:pPr>
      <w:r>
        <w:t>владеет коммуникативными моделями поведения, общения и взаимодействия с людьми в разных жизненных ситуациях;</w:t>
      </w:r>
    </w:p>
    <w:p w:rsidR="005F759B" w:rsidRDefault="005F759B" w:rsidP="005F759B">
      <w:pPr>
        <w:numPr>
          <w:ilvl w:val="0"/>
          <w:numId w:val="4"/>
        </w:numPr>
        <w:ind w:left="0" w:firstLine="284"/>
        <w:jc w:val="both"/>
      </w:pPr>
      <w:r>
        <w:t xml:space="preserve"> адекватно отвечает на просьбы, чувства, приветствия замечания, возражения, отвержения и т.д. </w:t>
      </w:r>
      <w:r>
        <w:tab/>
      </w:r>
    </w:p>
    <w:p w:rsidR="005F759B" w:rsidRDefault="005F759B" w:rsidP="005F759B">
      <w:pPr>
        <w:jc w:val="both"/>
        <w:rPr>
          <w:b/>
        </w:rPr>
      </w:pPr>
      <w:r>
        <w:rPr>
          <w:b/>
          <w:i/>
        </w:rPr>
        <w:t>На III уровне имеет опыт:</w:t>
      </w:r>
      <w:r>
        <w:rPr>
          <w:b/>
        </w:rPr>
        <w:t xml:space="preserve"> </w:t>
      </w:r>
    </w:p>
    <w:p w:rsidR="005F759B" w:rsidRDefault="005F759B" w:rsidP="005F759B">
      <w:pPr>
        <w:numPr>
          <w:ilvl w:val="0"/>
          <w:numId w:val="21"/>
        </w:numPr>
        <w:ind w:left="0" w:firstLine="284"/>
        <w:jc w:val="both"/>
      </w:pPr>
      <w:r>
        <w:t>использования норм и  правил поведения в различных ситуациях: в школе, в магазине, на улице, в транспорте и др.;</w:t>
      </w:r>
    </w:p>
    <w:p w:rsidR="005F759B" w:rsidRDefault="005F759B" w:rsidP="005F759B">
      <w:pPr>
        <w:numPr>
          <w:ilvl w:val="0"/>
          <w:numId w:val="18"/>
        </w:numPr>
        <w:ind w:left="0" w:firstLine="284"/>
        <w:jc w:val="both"/>
      </w:pPr>
      <w:r>
        <w:t>адекватно откликаться  на просьбы, чувства, приветствия, замечания, возражения, отвержения и принимать помощь других и т.д.;</w:t>
      </w:r>
      <w:r>
        <w:tab/>
      </w:r>
    </w:p>
    <w:p w:rsidR="005F759B" w:rsidRDefault="005F759B" w:rsidP="005F759B">
      <w:pPr>
        <w:pStyle w:val="a5"/>
        <w:numPr>
          <w:ilvl w:val="0"/>
          <w:numId w:val="18"/>
        </w:numPr>
        <w:ind w:left="0" w:firstLine="284"/>
        <w:jc w:val="both"/>
      </w:pPr>
      <w:r>
        <w:t>адекватной  самооценки, ответственности за свои   поступки;</w:t>
      </w:r>
    </w:p>
    <w:p w:rsidR="005F759B" w:rsidRDefault="005F759B" w:rsidP="005F759B">
      <w:pPr>
        <w:numPr>
          <w:ilvl w:val="0"/>
          <w:numId w:val="18"/>
        </w:numPr>
        <w:ind w:left="0" w:firstLine="284"/>
      </w:pPr>
      <w:r>
        <w:t>взаимодействия с взрослыми  и сверстниками в различных ситуациях;</w:t>
      </w:r>
    </w:p>
    <w:p w:rsidR="005F759B" w:rsidRDefault="005F759B" w:rsidP="005F759B">
      <w:pPr>
        <w:ind w:firstLine="284"/>
        <w:jc w:val="both"/>
      </w:pPr>
      <w:r>
        <w:t xml:space="preserve">самообслуживания, самоорганизации и организации совместной деятельности с другими детьми </w:t>
      </w:r>
    </w:p>
    <w:p w:rsidR="005F759B" w:rsidRDefault="005F759B" w:rsidP="005F759B">
      <w:pPr>
        <w:ind w:firstLine="284"/>
        <w:jc w:val="both"/>
      </w:pPr>
    </w:p>
    <w:p w:rsidR="005F759B" w:rsidRDefault="005F759B" w:rsidP="005F759B">
      <w:pPr>
        <w:jc w:val="both"/>
      </w:pPr>
      <w:r>
        <w:t xml:space="preserve">                 В процессе изучения программы «Я, ты, он» обучающиеся овладеют универсальными учебными действиями (УУД): личностными, регулятивными, познавательными, коммуникативными. Каждый модуль программы раскрывает возможность для формирования УУД, определяемые его функцией и его предметным содержанием.</w:t>
      </w:r>
    </w:p>
    <w:p w:rsidR="005F759B" w:rsidRDefault="005F759B" w:rsidP="005F759B">
      <w:pPr>
        <w:pStyle w:val="a6"/>
        <w:spacing w:before="120" w:after="0" w:line="216" w:lineRule="auto"/>
        <w:ind w:left="0" w:firstLine="539"/>
        <w:jc w:val="both"/>
        <w:rPr>
          <w:sz w:val="24"/>
        </w:rPr>
      </w:pPr>
      <w:r>
        <w:rPr>
          <w:b/>
          <w:i/>
          <w:sz w:val="24"/>
        </w:rPr>
        <w:t xml:space="preserve">  </w:t>
      </w:r>
      <w:r>
        <w:rPr>
          <w:sz w:val="24"/>
        </w:rPr>
        <w:t>Результатом формирования</w:t>
      </w:r>
      <w:r>
        <w:rPr>
          <w:b/>
          <w:i/>
          <w:sz w:val="24"/>
        </w:rPr>
        <w:t xml:space="preserve"> личностных</w:t>
      </w:r>
      <w:r>
        <w:rPr>
          <w:i/>
          <w:sz w:val="24"/>
        </w:rPr>
        <w:t xml:space="preserve"> </w:t>
      </w:r>
      <w:r>
        <w:rPr>
          <w:sz w:val="24"/>
        </w:rPr>
        <w:t xml:space="preserve">универсальных учебных действий будет являться умение соотносить поступки и события с принятыми этическими принципами, знание моральных норм и умение выделить нравственный аспект поведения и ориентацию в социальных ролях. </w:t>
      </w:r>
    </w:p>
    <w:p w:rsidR="005F759B" w:rsidRDefault="005F759B" w:rsidP="005F759B">
      <w:pPr>
        <w:pStyle w:val="a6"/>
        <w:spacing w:before="120" w:after="0" w:line="216" w:lineRule="auto"/>
        <w:ind w:left="0" w:firstLine="539"/>
        <w:jc w:val="both"/>
        <w:rPr>
          <w:color w:val="000000"/>
          <w:sz w:val="24"/>
        </w:rPr>
      </w:pPr>
      <w:r>
        <w:rPr>
          <w:b/>
          <w:i/>
          <w:sz w:val="24"/>
        </w:rPr>
        <w:t xml:space="preserve">  Регулятивные</w:t>
      </w:r>
      <w:r>
        <w:rPr>
          <w:sz w:val="24"/>
        </w:rPr>
        <w:t xml:space="preserve"> УУД обеспечивают организацию учащимися своей  деятельности: </w:t>
      </w:r>
      <w:r>
        <w:rPr>
          <w:color w:val="000000"/>
          <w:sz w:val="24"/>
        </w:rPr>
        <w:t>целеполагание, планирование, прогнозирование, контроль, коррекция, оценка, саморегуляция.</w:t>
      </w:r>
    </w:p>
    <w:p w:rsidR="005F759B" w:rsidRDefault="005F759B" w:rsidP="005F759B">
      <w:pPr>
        <w:pStyle w:val="a6"/>
        <w:spacing w:before="40" w:after="0" w:line="216" w:lineRule="auto"/>
        <w:ind w:left="0" w:firstLine="0"/>
        <w:jc w:val="both"/>
        <w:rPr>
          <w:sz w:val="24"/>
        </w:rPr>
      </w:pPr>
      <w:r>
        <w:rPr>
          <w:b/>
          <w:i/>
          <w:color w:val="000000"/>
          <w:sz w:val="24"/>
        </w:rPr>
        <w:t xml:space="preserve">         Познавательные</w:t>
      </w:r>
      <w:r>
        <w:rPr>
          <w:i/>
          <w:color w:val="000000"/>
          <w:sz w:val="24"/>
        </w:rPr>
        <w:t xml:space="preserve"> </w:t>
      </w:r>
      <w:r>
        <w:rPr>
          <w:color w:val="000000"/>
          <w:sz w:val="24"/>
        </w:rPr>
        <w:t>УУД</w:t>
      </w:r>
      <w:r>
        <w:rPr>
          <w:i/>
          <w:color w:val="000000"/>
          <w:sz w:val="24"/>
        </w:rPr>
        <w:t xml:space="preserve"> </w:t>
      </w:r>
      <w:r>
        <w:rPr>
          <w:color w:val="000000"/>
          <w:sz w:val="24"/>
        </w:rPr>
        <w:t>включают</w:t>
      </w:r>
      <w:r>
        <w:rPr>
          <w:sz w:val="24"/>
        </w:rPr>
        <w:t xml:space="preserve"> самостоятельное выделение и формулирование познавательной цели; постановка и формулирование проблемы, самостоятельное создание алгоритмов деятельности при решении проблем творческого и поискового характера; поиск и выделение необходимой информации; применение методов информационного поиска, в том числе с помощью компьютерных средств; выбор наиболее эффективных способов решения задач в зависимости от конкретных условий; структурирование знаний; умение адекватно, осознанно и произвольно строить речевое высказывание в устной и письменной речи; </w:t>
      </w:r>
      <w:r>
        <w:rPr>
          <w:color w:val="000000"/>
          <w:sz w:val="24"/>
        </w:rPr>
        <w:t>рефлексия</w:t>
      </w:r>
      <w:r>
        <w:rPr>
          <w:sz w:val="24"/>
        </w:rPr>
        <w:t xml:space="preserve">; способность и умение учащихся производить </w:t>
      </w:r>
      <w:r>
        <w:rPr>
          <w:i/>
          <w:sz w:val="24"/>
        </w:rPr>
        <w:t>простые</w:t>
      </w:r>
      <w:r>
        <w:rPr>
          <w:sz w:val="24"/>
        </w:rPr>
        <w:t xml:space="preserve"> логические действия (анализ, синтез, сравнение, обобщение, классификация, доказательство, вывод аналогий и др.) </w:t>
      </w:r>
    </w:p>
    <w:p w:rsidR="005F759B" w:rsidRDefault="005F759B" w:rsidP="005F759B">
      <w:pPr>
        <w:pStyle w:val="a6"/>
        <w:spacing w:before="120" w:line="216" w:lineRule="auto"/>
        <w:ind w:left="0" w:firstLine="0"/>
        <w:jc w:val="both"/>
        <w:rPr>
          <w:color w:val="000000"/>
          <w:sz w:val="24"/>
        </w:rPr>
      </w:pPr>
      <w:r>
        <w:rPr>
          <w:b/>
          <w:i/>
          <w:color w:val="000000"/>
          <w:sz w:val="24"/>
        </w:rPr>
        <w:t xml:space="preserve">      Коммуникативные</w:t>
      </w:r>
      <w:r>
        <w:rPr>
          <w:color w:val="000000"/>
          <w:sz w:val="24"/>
        </w:rPr>
        <w:t xml:space="preserve"> УУД обеспечивают социальную компетентность и сознательную ориентацию учащихся на позиции других людей (прежде всего, партнера по общению или деятельности), 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 </w:t>
      </w:r>
    </w:p>
    <w:p w:rsidR="005F759B" w:rsidRDefault="005F759B" w:rsidP="005F759B">
      <w:pPr>
        <w:jc w:val="both"/>
        <w:rPr>
          <w:b/>
          <w:i/>
        </w:rPr>
      </w:pPr>
      <w:r>
        <w:rPr>
          <w:b/>
          <w:i/>
        </w:rPr>
        <w:t xml:space="preserve">    </w:t>
      </w:r>
    </w:p>
    <w:p w:rsidR="005F759B" w:rsidRDefault="005F759B" w:rsidP="005F759B">
      <w:pPr>
        <w:jc w:val="both"/>
      </w:pPr>
      <w:r>
        <w:rPr>
          <w:b/>
          <w:i/>
        </w:rPr>
        <w:lastRenderedPageBreak/>
        <w:t xml:space="preserve"> Основные результаты реализации программы</w:t>
      </w:r>
      <w:r>
        <w:t xml:space="preserve">  оцениваются через:</w:t>
      </w:r>
    </w:p>
    <w:p w:rsidR="005F759B" w:rsidRDefault="005F759B" w:rsidP="005F759B">
      <w:pPr>
        <w:numPr>
          <w:ilvl w:val="0"/>
          <w:numId w:val="9"/>
        </w:numPr>
        <w:jc w:val="both"/>
      </w:pPr>
      <w:r>
        <w:t>анкетирование родителей и обучающихся;</w:t>
      </w:r>
    </w:p>
    <w:p w:rsidR="005F759B" w:rsidRDefault="005F759B" w:rsidP="005F759B">
      <w:pPr>
        <w:numPr>
          <w:ilvl w:val="0"/>
          <w:numId w:val="11"/>
        </w:numPr>
        <w:jc w:val="both"/>
      </w:pPr>
      <w:r>
        <w:t>мониторинг результатов обучения и личностного развития;</w:t>
      </w:r>
    </w:p>
    <w:p w:rsidR="005F759B" w:rsidRDefault="005F759B" w:rsidP="005F759B">
      <w:pPr>
        <w:numPr>
          <w:ilvl w:val="0"/>
          <w:numId w:val="11"/>
        </w:numPr>
        <w:jc w:val="both"/>
      </w:pPr>
      <w:r>
        <w:t>тесты</w:t>
      </w:r>
      <w:r>
        <w:rPr>
          <w:b/>
        </w:rPr>
        <w:t xml:space="preserve"> </w:t>
      </w:r>
      <w:r>
        <w:t>на определение уровня сформированности общеучебных умений и навыков.</w:t>
      </w:r>
    </w:p>
    <w:p w:rsidR="005F759B" w:rsidRDefault="005F759B" w:rsidP="005F759B">
      <w:pPr>
        <w:jc w:val="both"/>
        <w:rPr>
          <w:b/>
          <w:i/>
        </w:rPr>
      </w:pPr>
    </w:p>
    <w:p w:rsidR="005F759B" w:rsidRDefault="005F759B" w:rsidP="005F75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</w:p>
    <w:p w:rsidR="005F759B" w:rsidRDefault="005F759B" w:rsidP="005F759B">
      <w:pPr>
        <w:jc w:val="both"/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853"/>
        <w:gridCol w:w="2655"/>
        <w:gridCol w:w="1040"/>
        <w:gridCol w:w="1040"/>
        <w:gridCol w:w="1041"/>
        <w:gridCol w:w="7371"/>
        <w:gridCol w:w="1154"/>
      </w:tblGrid>
      <w:tr w:rsidR="005F759B" w:rsidTr="00E8142F">
        <w:tc>
          <w:tcPr>
            <w:tcW w:w="151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1 год обучения </w:t>
            </w:r>
          </w:p>
        </w:tc>
      </w:tr>
      <w:tr w:rsidR="005F759B" w:rsidTr="00E8142F"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I</w:t>
            </w:r>
            <w:r>
              <w:rPr>
                <w:b/>
                <w:color w:val="000000"/>
              </w:rPr>
              <w:t>.«Улица полна неожиданностей»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both"/>
            </w:pPr>
            <w:r>
              <w:t>Кол-во</w:t>
            </w:r>
          </w:p>
          <w:p w:rsidR="008830F2" w:rsidRDefault="008830F2" w:rsidP="00E8142F">
            <w:pPr>
              <w:snapToGrid w:val="0"/>
              <w:jc w:val="both"/>
            </w:pPr>
            <w:r>
              <w:t>уроков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both"/>
            </w:pPr>
            <w:r>
              <w:t>дата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Pr="005F759B" w:rsidRDefault="005F759B" w:rsidP="00E8142F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Вводное занятие.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autoSpaceDE w:val="0"/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УУД</w:t>
            </w:r>
          </w:p>
          <w:p w:rsidR="005F759B" w:rsidRDefault="005F759B" w:rsidP="00E8142F">
            <w:pPr>
              <w:autoSpaceDE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Коммуникативные</w:t>
            </w:r>
          </w:p>
          <w:p w:rsidR="005F759B" w:rsidRDefault="005F759B" w:rsidP="00E8142F">
            <w:pPr>
              <w:jc w:val="both"/>
            </w:pPr>
            <w:r>
              <w:t>Инициативное сотрудничество в поиске и сборе информации.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 xml:space="preserve"> Личностные</w:t>
            </w:r>
          </w:p>
          <w:p w:rsidR="005F759B" w:rsidRDefault="005F759B" w:rsidP="00E8142F">
            <w:r>
              <w:t xml:space="preserve">Самоопределение </w:t>
            </w:r>
          </w:p>
          <w:p w:rsidR="005F759B" w:rsidRDefault="005F759B" w:rsidP="00E8142F">
            <w:r>
              <w:t>(мотивация учения, формирование основ гражданской идентичности личности).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Pr="008830F2" w:rsidRDefault="005F759B" w:rsidP="005F759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8830F2">
              <w:rPr>
                <w:color w:val="000000"/>
              </w:rPr>
              <w:t>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«Азбука  поселка  - с чем мы встречаемся </w:t>
            </w:r>
          </w:p>
          <w:p w:rsidR="005F759B" w:rsidRDefault="005F759B" w:rsidP="00E8142F">
            <w:pPr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на улице»: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Pr="008830F2" w:rsidRDefault="008830F2" w:rsidP="00E8142F">
            <w:pPr>
              <w:snapToGrid w:val="0"/>
              <w:jc w:val="center"/>
              <w:rPr>
                <w:color w:val="000000"/>
              </w:rPr>
            </w:pPr>
            <w:r w:rsidRPr="008830F2"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</w:pPr>
            <w:r>
              <w:rPr>
                <w:b/>
                <w:u w:val="single"/>
              </w:rPr>
              <w:t>1 уровень</w:t>
            </w:r>
            <w:r>
              <w:t xml:space="preserve"> – Освоение обучающимися основных социальных норм:</w:t>
            </w:r>
          </w:p>
          <w:p w:rsidR="005F759B" w:rsidRDefault="005F759B" w:rsidP="00E8142F">
            <w:r>
              <w:t>нормы ведения ЗОЖ;</w:t>
            </w:r>
          </w:p>
          <w:p w:rsidR="005F759B" w:rsidRDefault="005F759B" w:rsidP="00E8142F">
            <w:pPr>
              <w:jc w:val="both"/>
            </w:pPr>
            <w:r>
              <w:t>нормы сохранения и поддержания физического, психического и социального здоровья.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Мы идем в школу.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autoSpaceDE w:val="0"/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УУД</w:t>
            </w:r>
          </w:p>
          <w:p w:rsidR="005F759B" w:rsidRDefault="005F759B" w:rsidP="00E8142F">
            <w:pPr>
              <w:autoSpaceDE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Коммуникативные</w:t>
            </w:r>
          </w:p>
          <w:p w:rsidR="005F759B" w:rsidRDefault="005F759B" w:rsidP="00E8142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Умение подчиняться правилам.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Составление маршрута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«Наша улица. Поселок, где мы живем».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</w:rPr>
            </w:pPr>
            <w:r>
              <w:rPr>
                <w:b/>
              </w:rPr>
              <w:t xml:space="preserve">УУД </w:t>
            </w:r>
          </w:p>
          <w:p w:rsidR="005F759B" w:rsidRDefault="005F759B" w:rsidP="00E8142F">
            <w:pPr>
              <w:rPr>
                <w:b/>
              </w:rPr>
            </w:pPr>
            <w:r>
              <w:rPr>
                <w:b/>
              </w:rPr>
              <w:t>Познавательные</w:t>
            </w:r>
          </w:p>
          <w:p w:rsidR="005F759B" w:rsidRDefault="005F759B" w:rsidP="00E8142F">
            <w:pPr>
              <w:jc w:val="both"/>
            </w:pPr>
            <w:r>
              <w:t>Анализ объектов с целью выделения в них существенных признаков.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Творческая работа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Движение пешеходов по улицам и дорогам.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Личностные</w:t>
            </w:r>
          </w:p>
          <w:p w:rsidR="005F759B" w:rsidRDefault="005F759B" w:rsidP="00E8142F">
            <w:pPr>
              <w:jc w:val="both"/>
            </w:pPr>
            <w:r>
              <w:t>Оценивать жизненные ситуации и поступки героев художественных текстов с точки зрения общечеловеческих норм.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Творческая работа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Общие правила перехода улиц и дорог.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8830F2">
            <w:pPr>
              <w:snapToGrid w:val="0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Регулятивные</w:t>
            </w:r>
          </w:p>
          <w:p w:rsidR="005F759B" w:rsidRDefault="005F759B" w:rsidP="00E8142F">
            <w:pPr>
              <w:autoSpaceDE w:val="0"/>
            </w:pPr>
            <w:r>
              <w:t xml:space="preserve">Определять  план выполнения заданий на занятии, жизненных </w:t>
            </w:r>
            <w:r>
              <w:lastRenderedPageBreak/>
              <w:t>ситуациях под руководством учителя.</w:t>
            </w:r>
          </w:p>
          <w:p w:rsidR="005F759B" w:rsidRDefault="005F759B" w:rsidP="00E8142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Коммуникативные</w:t>
            </w:r>
          </w:p>
          <w:p w:rsidR="005F759B" w:rsidRDefault="005F759B" w:rsidP="00E8142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Умение согласованно работать в группе; взаимодействие и сотрудничество.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lastRenderedPageBreak/>
              <w:t xml:space="preserve">Памятка </w:t>
            </w:r>
          </w:p>
          <w:p w:rsidR="005F759B" w:rsidRDefault="005F759B" w:rsidP="00E8142F">
            <w:pPr>
              <w:jc w:val="center"/>
            </w:pPr>
            <w:r>
              <w:t xml:space="preserve">(коллективная </w:t>
            </w:r>
            <w:r>
              <w:lastRenderedPageBreak/>
              <w:t>работа)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Дорожные знаки.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8830F2">
            <w:pPr>
              <w:snapToGrid w:val="0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 xml:space="preserve"> Регулятивные</w:t>
            </w:r>
          </w:p>
          <w:p w:rsidR="005F759B" w:rsidRDefault="005F759B" w:rsidP="00E8142F">
            <w:pPr>
              <w:jc w:val="both"/>
            </w:pPr>
            <w:r>
              <w:t>Организовывать свое рабочее место под руководством учителя.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Личностные</w:t>
            </w:r>
          </w:p>
          <w:p w:rsidR="005F759B" w:rsidRDefault="005F759B" w:rsidP="00E8142F">
            <w:pPr>
              <w:jc w:val="both"/>
            </w:pPr>
            <w:r>
              <w:t>Ценить и принимать базовые ценности  «безопасность», «самосохранение».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Творческая работа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Где можно играть?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autoSpaceDE w:val="0"/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УУД Коммуникативные</w:t>
            </w:r>
          </w:p>
          <w:p w:rsidR="005F759B" w:rsidRDefault="005F759B" w:rsidP="00E8142F">
            <w:pPr>
              <w:rPr>
                <w:color w:val="000000"/>
              </w:rPr>
            </w:pPr>
            <w:r>
              <w:rPr>
                <w:color w:val="000000"/>
              </w:rPr>
              <w:t>1.Умение согласованно работать в группе.</w:t>
            </w:r>
          </w:p>
          <w:p w:rsidR="005F759B" w:rsidRDefault="005F759B" w:rsidP="00E8142F">
            <w:pPr>
              <w:rPr>
                <w:color w:val="000000"/>
              </w:rPr>
            </w:pPr>
            <w:r>
              <w:rPr>
                <w:color w:val="000000"/>
              </w:rPr>
              <w:t>2. Взаимодействие и сотрудничество.</w:t>
            </w:r>
          </w:p>
          <w:p w:rsidR="005F759B" w:rsidRDefault="005F759B" w:rsidP="00E8142F">
            <w:pPr>
              <w:rPr>
                <w:color w:val="000000"/>
              </w:rPr>
            </w:pPr>
            <w:r>
              <w:rPr>
                <w:color w:val="000000"/>
              </w:rPr>
              <w:t>3.Умение подчиняться правилам.</w:t>
            </w:r>
          </w:p>
          <w:p w:rsidR="005F759B" w:rsidRDefault="005F759B" w:rsidP="00E8142F">
            <w:pPr>
              <w:jc w:val="both"/>
            </w:pPr>
            <w:r>
              <w:t>4. Разрешение конфликтов.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Личностные</w:t>
            </w:r>
          </w:p>
          <w:p w:rsidR="005F759B" w:rsidRDefault="005F759B" w:rsidP="00E8142F">
            <w:pPr>
              <w:jc w:val="both"/>
            </w:pPr>
            <w:r>
              <w:t>Ценить и принимать базовые ценности  «безопасность», «самосохранение».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Викторина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Мы пассажиры.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УУД 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Личностные</w:t>
            </w:r>
          </w:p>
          <w:p w:rsidR="005F759B" w:rsidRDefault="005F759B" w:rsidP="00E8142F">
            <w:pPr>
              <w:jc w:val="both"/>
            </w:pPr>
            <w:r>
              <w:t>Ценить и принимать базовые ценности  «безопасность», «добро», «самосохранение».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Памятка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Обобщающее занятие «Посвящение в пешеходы».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autoSpaceDE w:val="0"/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УУД</w:t>
            </w:r>
          </w:p>
          <w:p w:rsidR="005F759B" w:rsidRDefault="005F759B" w:rsidP="00E8142F">
            <w:pPr>
              <w:autoSpaceDE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Коммуникативные</w:t>
            </w:r>
          </w:p>
          <w:p w:rsidR="005F759B" w:rsidRDefault="005F759B" w:rsidP="00E8142F">
            <w:pPr>
              <w:jc w:val="both"/>
            </w:pPr>
            <w:r>
              <w:t>Умение согласованно работать в группе; взаимодействие и сотрудничество, управление поведением партнера, оценка действий партнера.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Рефлексия,</w:t>
            </w:r>
          </w:p>
          <w:p w:rsidR="005F759B" w:rsidRDefault="005F759B" w:rsidP="00E8142F">
            <w:pPr>
              <w:jc w:val="center"/>
            </w:pPr>
            <w:r>
              <w:t>анкетирование</w:t>
            </w:r>
          </w:p>
        </w:tc>
      </w:tr>
      <w:tr w:rsidR="005F759B" w:rsidTr="00E8142F"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</w:rPr>
            </w:pPr>
            <w:r>
              <w:rPr>
                <w:b/>
                <w:color w:val="000000"/>
                <w:lang w:val="en-US"/>
              </w:rPr>
              <w:t>II</w:t>
            </w:r>
            <w:r>
              <w:rPr>
                <w:b/>
                <w:color w:val="000000"/>
              </w:rPr>
              <w:t xml:space="preserve">. </w:t>
            </w:r>
            <w:r>
              <w:rPr>
                <w:b/>
              </w:rPr>
              <w:t>«Мир вокруг нас»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1 уровень</w:t>
            </w:r>
          </w:p>
          <w:p w:rsidR="005F759B" w:rsidRDefault="005F759B" w:rsidP="00E8142F">
            <w:r>
              <w:t>Приобретение  первоначальных знаний  и умений:</w:t>
            </w:r>
          </w:p>
          <w:p w:rsidR="005F759B" w:rsidRDefault="005F759B" w:rsidP="005F759B">
            <w:pPr>
              <w:numPr>
                <w:ilvl w:val="0"/>
                <w:numId w:val="12"/>
              </w:numPr>
            </w:pPr>
            <w:r>
              <w:t>самообслуживания в школе и дома;</w:t>
            </w:r>
          </w:p>
          <w:p w:rsidR="005F759B" w:rsidRDefault="005F759B" w:rsidP="005F759B">
            <w:pPr>
              <w:numPr>
                <w:ilvl w:val="0"/>
                <w:numId w:val="12"/>
              </w:numPr>
            </w:pPr>
            <w:r>
              <w:t xml:space="preserve"> о различных видах труда </w:t>
            </w:r>
          </w:p>
          <w:p w:rsidR="005F759B" w:rsidRDefault="005F759B" w:rsidP="005F759B">
            <w:pPr>
              <w:numPr>
                <w:ilvl w:val="0"/>
                <w:numId w:val="14"/>
              </w:numPr>
            </w:pPr>
            <w:r>
              <w:t>опыта уважительного и творческого отношения к учебному труду;</w:t>
            </w:r>
          </w:p>
          <w:p w:rsidR="005F759B" w:rsidRDefault="005F759B" w:rsidP="00E8142F">
            <w:pPr>
              <w:jc w:val="both"/>
            </w:pPr>
            <w:r>
              <w:t>начального опыта участия в различных видах общественно – полезной деятельности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Pr="008830F2" w:rsidRDefault="005F759B" w:rsidP="00E8142F">
            <w:pPr>
              <w:snapToGrid w:val="0"/>
              <w:jc w:val="center"/>
              <w:rPr>
                <w:color w:val="000000"/>
              </w:rPr>
            </w:pPr>
            <w:r w:rsidRPr="008830F2">
              <w:rPr>
                <w:color w:val="000000"/>
              </w:rPr>
              <w:lastRenderedPageBreak/>
              <w:t>11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«Веселый рюкзачок»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1 уровень</w:t>
            </w:r>
          </w:p>
          <w:p w:rsidR="005F759B" w:rsidRDefault="005F759B" w:rsidP="00E8142F">
            <w:pPr>
              <w:jc w:val="both"/>
            </w:pPr>
            <w:r>
              <w:t>Приобретение первоначального опыта эстетического, эмоционально-нравственного отношения к природе;</w:t>
            </w:r>
          </w:p>
          <w:p w:rsidR="005F759B" w:rsidRDefault="005F759B" w:rsidP="00E8142F">
            <w:pPr>
              <w:jc w:val="both"/>
            </w:pPr>
            <w:r>
              <w:t>элементарных знаний о традициях нравственно-этического отношения к природе, нормах</w:t>
            </w:r>
          </w:p>
          <w:p w:rsidR="005F759B" w:rsidRDefault="005F759B" w:rsidP="00E8142F">
            <w:pPr>
              <w:jc w:val="both"/>
            </w:pPr>
            <w:r>
              <w:t xml:space="preserve"> экологической этики.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</w:tr>
      <w:tr w:rsidR="005F759B" w:rsidTr="00E8142F">
        <w:trPr>
          <w:trHeight w:val="356"/>
        </w:trPr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P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</w:rPr>
            </w:pPr>
            <w:r>
              <w:t>Чем полезны и интересны туристические походы и путешествия. Обязанности  туристов</w:t>
            </w:r>
            <w:r>
              <w:rPr>
                <w:b/>
              </w:rPr>
              <w:t>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</w:rPr>
            </w:pPr>
            <w:r>
              <w:rPr>
                <w:b/>
              </w:rPr>
              <w:t xml:space="preserve">УУД </w:t>
            </w:r>
          </w:p>
          <w:p w:rsidR="005F759B" w:rsidRDefault="005F759B" w:rsidP="00E8142F">
            <w:pPr>
              <w:rPr>
                <w:b/>
              </w:rPr>
            </w:pPr>
            <w:r>
              <w:rPr>
                <w:b/>
              </w:rPr>
              <w:t>Познавательные</w:t>
            </w:r>
          </w:p>
          <w:p w:rsidR="005F759B" w:rsidRDefault="005F759B" w:rsidP="00E8142F">
            <w:r>
              <w:t>Анализ объектов с целью выделения в них существенных признаков. Подведение под понятие на основе распознавания объектов.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Личностные</w:t>
            </w:r>
          </w:p>
          <w:p w:rsidR="005F759B" w:rsidRDefault="005F759B" w:rsidP="00E8142F">
            <w:r>
              <w:t>Самоопределение.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Коммуникативные</w:t>
            </w:r>
          </w:p>
          <w:p w:rsidR="005F759B" w:rsidRDefault="005F759B" w:rsidP="00E8142F">
            <w:pPr>
              <w:jc w:val="both"/>
            </w:pPr>
            <w:r>
              <w:t>Умение распределять роли между собой.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Листовка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</w:pPr>
            <w:r>
              <w:t>Физическая подготовка юного туриста. Преодоление препятствий в походе.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Личностные</w:t>
            </w:r>
          </w:p>
          <w:p w:rsidR="005F759B" w:rsidRDefault="005F759B" w:rsidP="00E8142F">
            <w:pPr>
              <w:jc w:val="both"/>
            </w:pPr>
            <w:r>
              <w:t>Осознание здорового образа жизни, необходимость физической подготовки.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Рефлексия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14-16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</w:pPr>
            <w:r>
              <w:t>Ориентирование на местности.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</w:rPr>
            </w:pPr>
            <w:r>
              <w:rPr>
                <w:b/>
              </w:rPr>
              <w:t>Познавательные</w:t>
            </w:r>
          </w:p>
          <w:p w:rsidR="005F759B" w:rsidRDefault="005F759B" w:rsidP="00E8142F">
            <w:pPr>
              <w:jc w:val="both"/>
            </w:pPr>
            <w:r>
              <w:t xml:space="preserve"> Анализ объектов с целью выделения в них существенных признаков.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Рисунок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17-18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</w:pPr>
            <w:r>
              <w:t>Организация туристского путешествия.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</w:rPr>
            </w:pPr>
            <w:r>
              <w:rPr>
                <w:b/>
              </w:rPr>
              <w:t>Регулятивные:</w:t>
            </w:r>
          </w:p>
          <w:p w:rsidR="005F759B" w:rsidRDefault="005F759B" w:rsidP="00E8142F">
            <w:pPr>
              <w:jc w:val="both"/>
            </w:pPr>
            <w:r>
              <w:t>1. Осуществление контроля процесса и результатов деятельности.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Дневник похода</w:t>
            </w:r>
          </w:p>
        </w:tc>
      </w:tr>
      <w:tr w:rsidR="005F759B" w:rsidTr="00E8142F"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III</w:t>
            </w:r>
            <w:r>
              <w:rPr>
                <w:b/>
                <w:color w:val="000000"/>
              </w:rPr>
              <w:t>. «Не шути с огнем»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</w:pPr>
            <w:r>
              <w:rPr>
                <w:b/>
                <w:u w:val="single"/>
              </w:rPr>
              <w:t>1 уровень</w:t>
            </w:r>
            <w:r>
              <w:t xml:space="preserve"> – Освоение обучающимися основных социальных норм:</w:t>
            </w:r>
          </w:p>
          <w:p w:rsidR="005F759B" w:rsidRDefault="005F759B" w:rsidP="00E8142F">
            <w:r>
              <w:t>нормы ведения ЗОЖ.</w:t>
            </w:r>
          </w:p>
          <w:p w:rsidR="005F759B" w:rsidRDefault="005F759B" w:rsidP="00E8142F">
            <w:pPr>
              <w:jc w:val="both"/>
            </w:pPr>
            <w:r>
              <w:t>нормы сохранения и поддержания физического, психического и социального здоровья.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  <w:lang w:val="en-US"/>
              </w:rPr>
              <w:t>III</w:t>
            </w:r>
            <w:r>
              <w:rPr>
                <w:b/>
                <w:color w:val="000000"/>
              </w:rPr>
              <w:t>.</w:t>
            </w:r>
            <w:r>
              <w:rPr>
                <w:b/>
                <w:color w:val="000000"/>
                <w:lang w:val="en-US"/>
              </w:rPr>
              <w:t>I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«Огонь – не вода, схватит, не выплывешь»: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  <w:r w:rsidR="005F759B">
              <w:rPr>
                <w:b/>
                <w:i/>
                <w:color w:val="000000"/>
              </w:rPr>
              <w:t xml:space="preserve">                                                        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8830F2">
            <w:pPr>
              <w:snapToGri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8830F2">
            <w:pPr>
              <w:snapToGrid w:val="0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Огонь в жизни человека.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Личностные</w:t>
            </w:r>
          </w:p>
          <w:p w:rsidR="005F759B" w:rsidRDefault="005F759B" w:rsidP="00E8142F">
            <w:pPr>
              <w:jc w:val="both"/>
            </w:pPr>
            <w:r>
              <w:t xml:space="preserve">Ценить и принимать следующие базовые ценности »добро», «природа»; оценивать жизненные ситуации с точки зрения </w:t>
            </w:r>
            <w:r>
              <w:lastRenderedPageBreak/>
              <w:t>общечеловеческих норм.</w:t>
            </w:r>
          </w:p>
          <w:p w:rsidR="005F759B" w:rsidRDefault="005F759B" w:rsidP="00E8142F">
            <w:pPr>
              <w:jc w:val="both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lastRenderedPageBreak/>
              <w:t>Рисунок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Пожароопасные предметы.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 xml:space="preserve">Познаательные </w:t>
            </w:r>
          </w:p>
          <w:p w:rsidR="005F759B" w:rsidRDefault="005F759B" w:rsidP="00E8142F">
            <w:pPr>
              <w:jc w:val="both"/>
            </w:pPr>
            <w:r>
              <w:t>Формулирование познавательной цели; поиск и выделение информации.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Анкета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21-22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Правила поведения при пожаре в школе.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8830F2">
              <w:rPr>
                <w:color w:val="00000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Регулятивные</w:t>
            </w:r>
          </w:p>
          <w:p w:rsidR="005F759B" w:rsidRDefault="005F759B" w:rsidP="00E8142F">
            <w:pPr>
              <w:jc w:val="both"/>
            </w:pPr>
            <w:r>
              <w:t>Планирование результата; составление плана последовательности действий.</w:t>
            </w:r>
          </w:p>
          <w:p w:rsidR="005F759B" w:rsidRDefault="005F759B" w:rsidP="00E8142F">
            <w:pPr>
              <w:jc w:val="both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Выработка правил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Система оповещения при пожаре.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Коммуникативные</w:t>
            </w:r>
          </w:p>
          <w:p w:rsidR="005F759B" w:rsidRDefault="005F759B" w:rsidP="00E8142F">
            <w:pPr>
              <w:jc w:val="both"/>
            </w:pPr>
            <w:r>
              <w:t>Определение цели, функции участников, способов взаимодействия.</w:t>
            </w:r>
          </w:p>
          <w:p w:rsidR="005F759B" w:rsidRDefault="005F759B" w:rsidP="00E8142F">
            <w:pPr>
              <w:jc w:val="both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Рисунок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24-25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Подготовка и проведение учебной эвакуации «Пожар в школе».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Регулятивные</w:t>
            </w:r>
          </w:p>
          <w:p w:rsidR="005F759B" w:rsidRDefault="005F759B" w:rsidP="00E8142F">
            <w:pPr>
              <w:jc w:val="both"/>
            </w:pPr>
            <w:r>
              <w:t>Организация своего рабочего места под руководством учителя;</w:t>
            </w:r>
          </w:p>
          <w:p w:rsidR="005F759B" w:rsidRDefault="005F759B" w:rsidP="00E8142F">
            <w:pPr>
              <w:jc w:val="both"/>
            </w:pPr>
            <w:r>
              <w:t>Определять цель выполнения заданий в жизненной ситуации под руководством учителя.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Доклад завучу по УВР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Экскурсия в пожарную часть.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Коммуникативные</w:t>
            </w:r>
          </w:p>
          <w:p w:rsidR="005F759B" w:rsidRDefault="005F759B" w:rsidP="00E8142F">
            <w:pPr>
              <w:jc w:val="both"/>
            </w:pPr>
            <w:r>
              <w:t>Участвовать в диалоге на экскурсии,  задавать вопросы, соблюдать простейшие нормы речевого этикета: здороваться, прощаться, благодарить.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 xml:space="preserve">Познавательные </w:t>
            </w:r>
          </w:p>
          <w:p w:rsidR="005F759B" w:rsidRDefault="005F759B" w:rsidP="00E8142F">
            <w:pPr>
              <w:jc w:val="both"/>
            </w:pPr>
            <w:r>
              <w:t>Наблюдать и делать выводы.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Личностные</w:t>
            </w:r>
          </w:p>
          <w:p w:rsidR="005F759B" w:rsidRDefault="005F759B" w:rsidP="00E8142F">
            <w:pPr>
              <w:jc w:val="both"/>
            </w:pPr>
            <w:r>
              <w:t>Уважение к профессии пожарного.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Дневник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Обобщающее занятие за первый год обучения. «Азбука противопожарной безопасности».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autoSpaceDE w:val="0"/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УУД Коммуникативные</w:t>
            </w:r>
          </w:p>
          <w:p w:rsidR="005F759B" w:rsidRDefault="005F759B" w:rsidP="00E8142F">
            <w:pPr>
              <w:rPr>
                <w:color w:val="000000"/>
              </w:rPr>
            </w:pPr>
            <w:r>
              <w:rPr>
                <w:color w:val="000000"/>
              </w:rPr>
              <w:t>1.Умение согласованно работать в группе.</w:t>
            </w:r>
          </w:p>
          <w:p w:rsidR="005F759B" w:rsidRDefault="005F759B" w:rsidP="00E8142F">
            <w:pPr>
              <w:rPr>
                <w:color w:val="000000"/>
              </w:rPr>
            </w:pPr>
            <w:r>
              <w:rPr>
                <w:color w:val="000000"/>
              </w:rPr>
              <w:t>2. Взаимодействие и сотрудничество;</w:t>
            </w:r>
          </w:p>
          <w:p w:rsidR="005F759B" w:rsidRDefault="005F759B" w:rsidP="00E8142F">
            <w:pPr>
              <w:rPr>
                <w:color w:val="000000"/>
              </w:rPr>
            </w:pPr>
            <w:r>
              <w:rPr>
                <w:color w:val="000000"/>
              </w:rPr>
              <w:t>3.Умение подчиняться правилам .;</w:t>
            </w:r>
          </w:p>
          <w:p w:rsidR="005F759B" w:rsidRDefault="005F759B" w:rsidP="00E8142F">
            <w:pPr>
              <w:jc w:val="both"/>
            </w:pPr>
            <w:r>
              <w:t>4. Разрешение конфликтов;</w:t>
            </w:r>
          </w:p>
          <w:p w:rsidR="005F759B" w:rsidRDefault="005F759B" w:rsidP="00E8142F">
            <w:pPr>
              <w:jc w:val="both"/>
              <w:rPr>
                <w:b/>
              </w:rPr>
            </w:pPr>
            <w:r>
              <w:rPr>
                <w:b/>
              </w:rPr>
              <w:t>Личностные</w:t>
            </w:r>
          </w:p>
          <w:p w:rsidR="005F759B" w:rsidRDefault="005F759B" w:rsidP="00E8142F">
            <w:pPr>
              <w:jc w:val="both"/>
            </w:pPr>
            <w:r>
              <w:lastRenderedPageBreak/>
              <w:t>Ценить и принимать базовые ценности  «безопасность», «самосохранение».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lastRenderedPageBreak/>
              <w:t>Викторина</w:t>
            </w:r>
          </w:p>
        </w:tc>
      </w:tr>
      <w:tr w:rsidR="005F759B" w:rsidTr="00E8142F">
        <w:tc>
          <w:tcPr>
            <w:tcW w:w="3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</w:rPr>
            </w:pPr>
            <w:r>
              <w:rPr>
                <w:b/>
                <w:color w:val="000000"/>
                <w:lang w:val="en-US"/>
              </w:rPr>
              <w:t>IV</w:t>
            </w:r>
            <w:r>
              <w:rPr>
                <w:b/>
                <w:color w:val="000000"/>
              </w:rPr>
              <w:t xml:space="preserve">. </w:t>
            </w:r>
            <w:r>
              <w:rPr>
                <w:b/>
              </w:rPr>
              <w:t>«Это должны знать все»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1 уровень  </w:t>
            </w:r>
          </w:p>
          <w:p w:rsidR="005F759B" w:rsidRDefault="005F759B" w:rsidP="00E8142F">
            <w:r>
              <w:t>Приобретение</w:t>
            </w:r>
            <w:r>
              <w:rPr>
                <w:b/>
              </w:rPr>
              <w:t xml:space="preserve">  </w:t>
            </w:r>
            <w:r>
              <w:t>социальных знаний:</w:t>
            </w:r>
          </w:p>
          <w:p w:rsidR="005F759B" w:rsidRDefault="005F759B" w:rsidP="005F759B">
            <w:pPr>
              <w:numPr>
                <w:ilvl w:val="0"/>
                <w:numId w:val="15"/>
              </w:numPr>
            </w:pPr>
            <w:r>
              <w:t>о моральных нормах  и правилах нравственного поведения;</w:t>
            </w:r>
          </w:p>
          <w:p w:rsidR="005F759B" w:rsidRDefault="005F759B" w:rsidP="005F759B">
            <w:pPr>
              <w:numPr>
                <w:ilvl w:val="0"/>
                <w:numId w:val="15"/>
              </w:numPr>
            </w:pPr>
            <w:r>
              <w:t>о традициях своей семьи и образовательного учреждения</w:t>
            </w:r>
          </w:p>
          <w:p w:rsidR="005F759B" w:rsidRDefault="005F759B" w:rsidP="00E8142F">
            <w:pPr>
              <w:jc w:val="both"/>
            </w:pPr>
            <w:r>
              <w:t>и бережного отношения к ним.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</w:tr>
      <w:tr w:rsidR="005F759B" w:rsidRP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Pr="005A76F1" w:rsidRDefault="005F759B" w:rsidP="005F759B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«Это должны знать все»: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8830F2">
            <w:pPr>
              <w:snapToGrid w:val="0"/>
              <w:rPr>
                <w:b/>
                <w:i/>
                <w:color w:val="000000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</w:pPr>
            <w:r>
              <w:rPr>
                <w:b/>
                <w:u w:val="single"/>
              </w:rPr>
              <w:t>1 уровень</w:t>
            </w:r>
            <w:r>
              <w:t xml:space="preserve"> -   Приобретение школьниками социальных знаний о Родине, семье, законах.</w:t>
            </w:r>
          </w:p>
          <w:p w:rsidR="005F759B" w:rsidRDefault="005F759B" w:rsidP="00E8142F">
            <w:pPr>
              <w:jc w:val="both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Pr="005F759B" w:rsidRDefault="008830F2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28-29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Правила поведение на улице. Правила предосторожности.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rPr>
                <w:b/>
              </w:rPr>
            </w:pPr>
            <w:r>
              <w:rPr>
                <w:b/>
              </w:rPr>
              <w:t>Регулятивные</w:t>
            </w:r>
          </w:p>
          <w:p w:rsidR="005F759B" w:rsidRDefault="005F759B" w:rsidP="00E8142F">
            <w:r>
              <w:t>Планирование результата; составление плана последовательности действий.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Выработка правил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Правила  предосторожности в транспорте.  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rPr>
                <w:b/>
              </w:rPr>
            </w:pPr>
            <w:r>
              <w:rPr>
                <w:b/>
              </w:rPr>
              <w:t>Регулятивные</w:t>
            </w:r>
          </w:p>
          <w:p w:rsidR="005F759B" w:rsidRDefault="005F759B" w:rsidP="00E8142F">
            <w:r>
              <w:t>Планирование результата; составление плана последовательности действий.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Выработка правил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Правила поведения  в подъезде.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8830F2">
            <w:pPr>
              <w:snapToGrid w:val="0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rPr>
                <w:b/>
              </w:rPr>
            </w:pPr>
            <w:r>
              <w:rPr>
                <w:b/>
              </w:rPr>
              <w:t>Регулятивные</w:t>
            </w:r>
          </w:p>
          <w:p w:rsidR="005F759B" w:rsidRDefault="005F759B" w:rsidP="00E8142F">
            <w:r>
              <w:t>Планирование результата; составление плана последовательности действий.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Выработка правил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Правила поведения в гостях.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rPr>
                <w:b/>
              </w:rPr>
            </w:pPr>
            <w:r>
              <w:rPr>
                <w:b/>
              </w:rPr>
              <w:t>Регулятивные</w:t>
            </w:r>
          </w:p>
          <w:p w:rsidR="005F759B" w:rsidRDefault="005F759B" w:rsidP="00E8142F">
            <w:r>
              <w:t>Планирование результата; составление плана последовательности действий.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Выработка правил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5F759B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Правила поведения «Один дома».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8830F2">
            <w:pPr>
              <w:snapToGrid w:val="0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</w:rPr>
            </w:pPr>
            <w:r>
              <w:rPr>
                <w:b/>
              </w:rPr>
              <w:t>УУД</w:t>
            </w:r>
          </w:p>
          <w:p w:rsidR="005F759B" w:rsidRDefault="005F759B" w:rsidP="00E8142F">
            <w:pPr>
              <w:rPr>
                <w:b/>
              </w:rPr>
            </w:pPr>
            <w:r>
              <w:rPr>
                <w:b/>
              </w:rPr>
              <w:t>Регулятивные</w:t>
            </w:r>
          </w:p>
          <w:p w:rsidR="005F759B" w:rsidRDefault="005F759B" w:rsidP="00E8142F">
            <w:r>
              <w:t>Планирование результата; составление плана последовательности действий.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t>Выработка правил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Обобщающее занятие за первый год обучения.  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autoSpaceDE w:val="0"/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УУД Коммуникативные</w:t>
            </w:r>
          </w:p>
          <w:p w:rsidR="005F759B" w:rsidRDefault="005F759B" w:rsidP="00E8142F">
            <w:pPr>
              <w:rPr>
                <w:color w:val="000000"/>
              </w:rPr>
            </w:pPr>
            <w:r>
              <w:rPr>
                <w:color w:val="000000"/>
              </w:rPr>
              <w:t>1.Умение согласованно работать в группе.</w:t>
            </w:r>
          </w:p>
          <w:p w:rsidR="005F759B" w:rsidRDefault="005F759B" w:rsidP="00E8142F">
            <w:pPr>
              <w:rPr>
                <w:color w:val="000000"/>
              </w:rPr>
            </w:pPr>
            <w:r>
              <w:rPr>
                <w:color w:val="000000"/>
              </w:rPr>
              <w:t>2. Взаимодействие и сотрудничество.</w:t>
            </w:r>
          </w:p>
          <w:p w:rsidR="005F759B" w:rsidRDefault="005F759B" w:rsidP="00E8142F">
            <w:pPr>
              <w:rPr>
                <w:color w:val="000000"/>
              </w:rPr>
            </w:pPr>
            <w:r>
              <w:rPr>
                <w:color w:val="000000"/>
              </w:rPr>
              <w:t>3.Умение подчиняться правилам .</w:t>
            </w:r>
          </w:p>
          <w:p w:rsidR="005F759B" w:rsidRDefault="005F759B" w:rsidP="00E8142F">
            <w:r>
              <w:t>4. Разрешение конфликтов.</w:t>
            </w:r>
          </w:p>
          <w:p w:rsidR="005F759B" w:rsidRDefault="005F759B" w:rsidP="00E8142F">
            <w:pPr>
              <w:rPr>
                <w:b/>
              </w:rPr>
            </w:pPr>
            <w:r>
              <w:rPr>
                <w:b/>
              </w:rPr>
              <w:lastRenderedPageBreak/>
              <w:t>Личностные</w:t>
            </w:r>
          </w:p>
          <w:p w:rsidR="005F759B" w:rsidRDefault="005F759B" w:rsidP="00E8142F">
            <w:r>
              <w:t>Ценить и принимать базовые ценности  «безопасность», «самосохранение».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  <w:r>
              <w:lastRenderedPageBreak/>
              <w:t>Составление памятки</w:t>
            </w:r>
          </w:p>
        </w:tc>
      </w:tr>
      <w:tr w:rsidR="005F759B" w:rsidTr="00E8142F"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8830F2" w:rsidP="00E8142F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759B" w:rsidRDefault="005F759B" w:rsidP="00E8142F">
            <w:pPr>
              <w:snapToGrid w:val="0"/>
              <w:jc w:val="both"/>
            </w:pPr>
          </w:p>
        </w:tc>
      </w:tr>
    </w:tbl>
    <w:p w:rsidR="005F759B" w:rsidRDefault="005F759B" w:rsidP="005F759B">
      <w:pPr>
        <w:sectPr w:rsidR="005F75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16" w:right="851" w:bottom="1127" w:left="851" w:header="540" w:footer="851" w:gutter="0"/>
          <w:cols w:space="720"/>
          <w:docGrid w:linePitch="360"/>
        </w:sectPr>
      </w:pPr>
    </w:p>
    <w:p w:rsidR="005F759B" w:rsidRPr="005F759B" w:rsidRDefault="005F759B" w:rsidP="005F759B">
      <w:pPr>
        <w:rPr>
          <w:b/>
          <w:i/>
        </w:rPr>
      </w:pPr>
      <w:r w:rsidRPr="005F759B">
        <w:rPr>
          <w:b/>
          <w:i/>
        </w:rPr>
        <w:lastRenderedPageBreak/>
        <w:t xml:space="preserve">        </w:t>
      </w:r>
      <w:r>
        <w:rPr>
          <w:b/>
          <w:i/>
        </w:rPr>
        <w:t xml:space="preserve">К концу </w:t>
      </w:r>
      <w:r w:rsidRPr="005F759B">
        <w:rPr>
          <w:b/>
          <w:i/>
        </w:rPr>
        <w:t xml:space="preserve"> года обучения дети должны:</w:t>
      </w:r>
    </w:p>
    <w:p w:rsidR="005F759B" w:rsidRPr="005F759B" w:rsidRDefault="005F759B" w:rsidP="005F759B">
      <w:pPr>
        <w:rPr>
          <w:b/>
        </w:rPr>
      </w:pPr>
      <w:r w:rsidRPr="005F759B">
        <w:rPr>
          <w:b/>
        </w:rPr>
        <w:t>Знать: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>предназначение основных частей улицы, дороги; элементарные правила движения по улице и переход ее; значение красного, желтого, зеленого сигналов светофора; разнообразие видов транспорта; обязанности пешехода и пассажира.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>сезонные признаки природы;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>топографические знаки;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>съедобные и несъедобные растения нашего края;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>пожароопасные предметы;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>правила поведения при пожаре в школе;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>знать систему оповещения при пожаре;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>номер пожарной службы.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>как вести себя с незнакомыми людьми на улице, в подъезде, транспорте, дома.</w:t>
      </w:r>
    </w:p>
    <w:p w:rsidR="005F759B" w:rsidRPr="005F759B" w:rsidRDefault="005F759B" w:rsidP="005F759B">
      <w:pPr>
        <w:ind w:left="360"/>
        <w:rPr>
          <w:b/>
        </w:rPr>
      </w:pPr>
    </w:p>
    <w:p w:rsidR="005F759B" w:rsidRPr="005F759B" w:rsidRDefault="005F759B" w:rsidP="005F759B">
      <w:pPr>
        <w:rPr>
          <w:b/>
        </w:rPr>
      </w:pPr>
      <w:r w:rsidRPr="005F759B">
        <w:rPr>
          <w:b/>
        </w:rPr>
        <w:t>Уметь: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>найти место пешеходного перехода на улице, самостоятельно идти по тротуару и обочине, по безопасному пути по дороге в школу и домой.</w:t>
      </w:r>
    </w:p>
    <w:p w:rsidR="005F759B" w:rsidRPr="005F759B" w:rsidRDefault="005F759B" w:rsidP="005F759B">
      <w:pPr>
        <w:numPr>
          <w:ilvl w:val="0"/>
          <w:numId w:val="22"/>
        </w:numPr>
      </w:pPr>
      <w:r w:rsidRPr="005F759B">
        <w:t>преодолевать естественные препятствия;</w:t>
      </w:r>
    </w:p>
    <w:p w:rsidR="005F759B" w:rsidRPr="005F759B" w:rsidRDefault="005F759B" w:rsidP="005F759B">
      <w:pPr>
        <w:numPr>
          <w:ilvl w:val="0"/>
          <w:numId w:val="22"/>
        </w:numPr>
      </w:pPr>
      <w:r w:rsidRPr="005F759B">
        <w:t>оказывать первую доврачебную помощь при ушибах, порезах, ожогах, растяжениях, вывихах, укусах насекомых;</w:t>
      </w:r>
    </w:p>
    <w:p w:rsidR="005F759B" w:rsidRPr="005F759B" w:rsidRDefault="005F759B" w:rsidP="005F759B">
      <w:pPr>
        <w:numPr>
          <w:ilvl w:val="0"/>
          <w:numId w:val="22"/>
        </w:numPr>
      </w:pPr>
      <w:r w:rsidRPr="005F759B">
        <w:t xml:space="preserve"> вести и фиксировать наблюдения за природой и погодой при помощи условных знаков, рисунков, аппликаций, мини- сочинений.</w:t>
      </w:r>
    </w:p>
    <w:p w:rsidR="005F759B" w:rsidRPr="005F759B" w:rsidRDefault="005F759B" w:rsidP="005F759B">
      <w:pPr>
        <w:numPr>
          <w:ilvl w:val="0"/>
          <w:numId w:val="22"/>
        </w:numPr>
      </w:pPr>
      <w:r w:rsidRPr="005F759B">
        <w:t>проявлять заботу о личной гигиене;</w:t>
      </w:r>
    </w:p>
    <w:p w:rsidR="005F759B" w:rsidRPr="005F759B" w:rsidRDefault="005F759B" w:rsidP="005F759B">
      <w:pPr>
        <w:numPr>
          <w:ilvl w:val="0"/>
          <w:numId w:val="22"/>
        </w:numPr>
      </w:pPr>
      <w:r w:rsidRPr="005F759B">
        <w:t>стремление следовать правилам поведения в природе и в обществе;</w:t>
      </w:r>
    </w:p>
    <w:p w:rsidR="005F759B" w:rsidRPr="005F759B" w:rsidRDefault="005F759B" w:rsidP="005F759B">
      <w:pPr>
        <w:jc w:val="both"/>
      </w:pPr>
      <w:r w:rsidRPr="005F759B">
        <w:t xml:space="preserve">          оценивать свое поведение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 xml:space="preserve"> эвакуироваться во время пожара в школе;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>действовать при возникновении пожара.</w:t>
      </w:r>
    </w:p>
    <w:p w:rsidR="005F759B" w:rsidRPr="005F759B" w:rsidRDefault="005F759B" w:rsidP="005F759B">
      <w:pPr>
        <w:numPr>
          <w:ilvl w:val="0"/>
          <w:numId w:val="20"/>
        </w:numPr>
      </w:pPr>
      <w:r w:rsidRPr="005F759B">
        <w:t xml:space="preserve">  сказать нет.</w:t>
      </w:r>
    </w:p>
    <w:p w:rsidR="00956319" w:rsidRDefault="00956319"/>
    <w:sectPr w:rsidR="00956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8498D" w:rsidRDefault="00E8498D">
      <w:r>
        <w:separator/>
      </w:r>
    </w:p>
  </w:endnote>
  <w:endnote w:type="continuationSeparator" w:id="0">
    <w:p w:rsidR="00E8498D" w:rsidRDefault="00E84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6608" w:rsidRDefault="00E666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6608" w:rsidRDefault="00E6660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6608" w:rsidRDefault="00E666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8498D" w:rsidRDefault="00E8498D">
      <w:r>
        <w:separator/>
      </w:r>
    </w:p>
  </w:footnote>
  <w:footnote w:type="continuationSeparator" w:id="0">
    <w:p w:rsidR="00E8498D" w:rsidRDefault="00E84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6608" w:rsidRDefault="00E6660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6608" w:rsidRDefault="00E66608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6608" w:rsidRDefault="00E666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</w:rPr>
    </w:lvl>
    <w:lvl w:ilvl="1">
      <w:start w:val="1"/>
      <w:numFmt w:val="bullet"/>
      <w:lvlText w:val="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ymbol"/>
        <w:sz w:val="2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"/>
      <w:lvlJc w:val="left"/>
      <w:pPr>
        <w:tabs>
          <w:tab w:val="num" w:pos="0"/>
        </w:tabs>
        <w:ind w:left="644" w:hanging="360"/>
      </w:pPr>
      <w:rPr>
        <w:rFonts w:ascii="Wingdings" w:hAnsi="Wingdings" w:cs="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0D"/>
    <w:multiLevelType w:val="multilevel"/>
    <w:tmpl w:val="0000000D"/>
    <w:name w:val="WW8Num14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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E"/>
    <w:multiLevelType w:val="singleLevel"/>
    <w:tmpl w:val="0000000E"/>
    <w:name w:val="WW8Num15"/>
    <w:lvl w:ilvl="0">
      <w:start w:val="1"/>
      <w:numFmt w:val="bullet"/>
      <w:lvlText w:val=""/>
      <w:lvlJc w:val="left"/>
      <w:pPr>
        <w:tabs>
          <w:tab w:val="num" w:pos="0"/>
        </w:tabs>
        <w:ind w:left="1260" w:hanging="360"/>
      </w:pPr>
      <w:rPr>
        <w:rFonts w:ascii="Wingdings" w:hAnsi="Wingdings" w:cs="Symbol"/>
        <w:sz w:val="20"/>
      </w:rPr>
    </w:lvl>
  </w:abstractNum>
  <w:abstractNum w:abstractNumId="8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 w:val="0"/>
        <w:sz w:val="24"/>
        <w:szCs w:val="24"/>
      </w:rPr>
    </w:lvl>
  </w:abstractNum>
  <w:abstractNum w:abstractNumId="9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12"/>
    <w:multiLevelType w:val="multilevel"/>
    <w:tmpl w:val="00000012"/>
    <w:name w:val="WW8Num19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/>
        <w:b w:val="0"/>
        <w:i w:val="0"/>
      </w:rPr>
    </w:lvl>
    <w:lvl w:ilvl="1">
      <w:start w:val="1"/>
      <w:numFmt w:val="bullet"/>
      <w:lvlText w:val="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  <w:b w:val="0"/>
        <w:i w:val="0"/>
      </w:rPr>
    </w:lvl>
  </w:abstractNum>
  <w:abstractNum w:abstractNumId="11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8"/>
        <w:szCs w:val="28"/>
      </w:rPr>
    </w:lvl>
  </w:abstractNum>
  <w:abstractNum w:abstractNumId="12" w15:restartNumberingAfterBreak="0">
    <w:nsid w:val="00000014"/>
    <w:multiLevelType w:val="single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Wingdings"/>
      </w:rPr>
    </w:lvl>
  </w:abstractNum>
  <w:abstractNum w:abstractNumId="13" w15:restartNumberingAfterBreak="0">
    <w:nsid w:val="00000015"/>
    <w:multiLevelType w:val="single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24"/>
        <w:szCs w:val="24"/>
      </w:rPr>
    </w:lvl>
  </w:abstractNum>
  <w:abstractNum w:abstractNumId="14" w15:restartNumberingAfterBreak="0">
    <w:nsid w:val="00000016"/>
    <w:multiLevelType w:val="single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</w:abstractNum>
  <w:abstractNum w:abstractNumId="15" w15:restartNumberingAfterBreak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8"/>
    <w:multiLevelType w:val="multilevel"/>
    <w:tmpl w:val="00000018"/>
    <w:name w:val="WW8Num25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Symbol"/>
      </w:rPr>
    </w:lvl>
    <w:lvl w:ilvl="1">
      <w:start w:val="1"/>
      <w:numFmt w:val="bullet"/>
      <w:lvlText w:val=""/>
      <w:lvlJc w:val="left"/>
      <w:pPr>
        <w:tabs>
          <w:tab w:val="num" w:pos="0"/>
        </w:tabs>
        <w:ind w:left="1440" w:hanging="360"/>
      </w:pPr>
      <w:rPr>
        <w:rFonts w:ascii="Wingdings" w:hAnsi="Wingdings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ymbol"/>
      </w:rPr>
    </w:lvl>
  </w:abstractNum>
  <w:abstractNum w:abstractNumId="17" w15:restartNumberingAfterBreak="0">
    <w:nsid w:val="00000019"/>
    <w:multiLevelType w:val="singleLevel"/>
    <w:tmpl w:val="00000019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</w:abstractNum>
  <w:abstractNum w:abstractNumId="18" w15:restartNumberingAfterBreak="0">
    <w:nsid w:val="0000001A"/>
    <w:multiLevelType w:val="singleLevel"/>
    <w:tmpl w:val="0000001A"/>
    <w:name w:val="WW8Num27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4"/>
        <w:szCs w:val="24"/>
      </w:rPr>
    </w:lvl>
  </w:abstractNum>
  <w:abstractNum w:abstractNumId="19" w15:restartNumberingAfterBreak="0">
    <w:nsid w:val="0000001B"/>
    <w:multiLevelType w:val="singleLevel"/>
    <w:tmpl w:val="0000001B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0" w15:restartNumberingAfterBreak="0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21" w15:restartNumberingAfterBreak="0">
    <w:nsid w:val="0000001E"/>
    <w:multiLevelType w:val="singleLevel"/>
    <w:tmpl w:val="0000001E"/>
    <w:name w:val="WW8Num32"/>
    <w:lvl w:ilvl="0">
      <w:start w:val="1"/>
      <w:numFmt w:val="bullet"/>
      <w:lvlText w:val=""/>
      <w:lvlJc w:val="left"/>
      <w:pPr>
        <w:tabs>
          <w:tab w:val="num" w:pos="0"/>
        </w:tabs>
        <w:ind w:left="1360" w:hanging="360"/>
      </w:pPr>
      <w:rPr>
        <w:rFonts w:ascii="Wingdings" w:hAnsi="Wingdings" w:cs="Symbol"/>
      </w:rPr>
    </w:lvl>
  </w:abstractNum>
  <w:num w:numId="1" w16cid:durableId="311447144">
    <w:abstractNumId w:val="0"/>
  </w:num>
  <w:num w:numId="2" w16cid:durableId="1828742126">
    <w:abstractNumId w:val="1"/>
  </w:num>
  <w:num w:numId="3" w16cid:durableId="469639993">
    <w:abstractNumId w:val="2"/>
  </w:num>
  <w:num w:numId="4" w16cid:durableId="1139420881">
    <w:abstractNumId w:val="3"/>
  </w:num>
  <w:num w:numId="5" w16cid:durableId="382095334">
    <w:abstractNumId w:val="4"/>
  </w:num>
  <w:num w:numId="6" w16cid:durableId="1541898010">
    <w:abstractNumId w:val="5"/>
  </w:num>
  <w:num w:numId="7" w16cid:durableId="1712922038">
    <w:abstractNumId w:val="6"/>
  </w:num>
  <w:num w:numId="8" w16cid:durableId="2042242745">
    <w:abstractNumId w:val="7"/>
  </w:num>
  <w:num w:numId="9" w16cid:durableId="1338726588">
    <w:abstractNumId w:val="9"/>
  </w:num>
  <w:num w:numId="10" w16cid:durableId="125634353">
    <w:abstractNumId w:val="10"/>
  </w:num>
  <w:num w:numId="11" w16cid:durableId="2018926293">
    <w:abstractNumId w:val="11"/>
  </w:num>
  <w:num w:numId="12" w16cid:durableId="1034303267">
    <w:abstractNumId w:val="12"/>
  </w:num>
  <w:num w:numId="13" w16cid:durableId="897665605">
    <w:abstractNumId w:val="13"/>
  </w:num>
  <w:num w:numId="14" w16cid:durableId="541014191">
    <w:abstractNumId w:val="14"/>
  </w:num>
  <w:num w:numId="15" w16cid:durableId="1827547231">
    <w:abstractNumId w:val="15"/>
  </w:num>
  <w:num w:numId="16" w16cid:durableId="1132864646">
    <w:abstractNumId w:val="16"/>
  </w:num>
  <w:num w:numId="17" w16cid:durableId="218983031">
    <w:abstractNumId w:val="17"/>
  </w:num>
  <w:num w:numId="18" w16cid:durableId="1487471038">
    <w:abstractNumId w:val="18"/>
  </w:num>
  <w:num w:numId="19" w16cid:durableId="378405654">
    <w:abstractNumId w:val="19"/>
  </w:num>
  <w:num w:numId="20" w16cid:durableId="162935675">
    <w:abstractNumId w:val="20"/>
  </w:num>
  <w:num w:numId="21" w16cid:durableId="1427653349">
    <w:abstractNumId w:val="21"/>
  </w:num>
  <w:num w:numId="22" w16cid:durableId="7685049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319"/>
    <w:rsid w:val="005A76F1"/>
    <w:rsid w:val="005F759B"/>
    <w:rsid w:val="008830F2"/>
    <w:rsid w:val="00956319"/>
    <w:rsid w:val="00E66608"/>
    <w:rsid w:val="00E8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98152"/>
  <w15:docId w15:val="{B748B594-C129-4F62-8A5C-C1435CC3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5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759B"/>
    <w:pPr>
      <w:spacing w:after="120"/>
    </w:pPr>
  </w:style>
  <w:style w:type="character" w:customStyle="1" w:styleId="a4">
    <w:name w:val="Основной текст Знак"/>
    <w:basedOn w:val="a0"/>
    <w:link w:val="a3"/>
    <w:rsid w:val="005F759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rsid w:val="005F759B"/>
    <w:pPr>
      <w:spacing w:before="100" w:after="100"/>
    </w:pPr>
  </w:style>
  <w:style w:type="paragraph" w:styleId="a6">
    <w:name w:val="Body Text Indent"/>
    <w:basedOn w:val="a"/>
    <w:link w:val="a7"/>
    <w:rsid w:val="005F759B"/>
    <w:pPr>
      <w:spacing w:after="60"/>
      <w:ind w:left="426" w:hanging="426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5F75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List Paragraph"/>
    <w:basedOn w:val="a"/>
    <w:qFormat/>
    <w:rsid w:val="005F759B"/>
    <w:pPr>
      <w:ind w:left="720"/>
    </w:pPr>
  </w:style>
  <w:style w:type="paragraph" w:styleId="a9">
    <w:name w:val="footer"/>
    <w:basedOn w:val="a"/>
    <w:link w:val="aa"/>
    <w:rsid w:val="005F759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F759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c"/>
    <w:rsid w:val="005F759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5F759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3102</Words>
  <Characters>17683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</dc:creator>
  <cp:keywords/>
  <dc:description/>
  <cp:lastModifiedBy>SHKOLA</cp:lastModifiedBy>
  <cp:revision>3</cp:revision>
  <dcterms:created xsi:type="dcterms:W3CDTF">2022-12-26T09:45:00Z</dcterms:created>
  <dcterms:modified xsi:type="dcterms:W3CDTF">2023-01-13T01:28:00Z</dcterms:modified>
</cp:coreProperties>
</file>